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C7F" w:rsidRPr="00D00FD8" w:rsidRDefault="00A46C7F" w:rsidP="00A46C7F">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noProof/>
          <w:sz w:val="28"/>
          <w:szCs w:val="28"/>
          <w:lang w:eastAsia="ru-RU"/>
        </w:rPr>
        <w:drawing>
          <wp:inline distT="0" distB="0" distL="0" distR="0" wp14:anchorId="14247BA5" wp14:editId="56A83272">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A46C7F" w:rsidRPr="00D00FD8" w:rsidRDefault="00A46C7F" w:rsidP="00A46C7F">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АДМИНИСТРАЦИЯ</w:t>
      </w:r>
    </w:p>
    <w:p w:rsidR="00A46C7F" w:rsidRPr="00D00FD8" w:rsidRDefault="00A46C7F" w:rsidP="00A46C7F">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ВЫНДИНООСТРОВСКО</w:t>
      </w:r>
      <w:r w:rsidR="001A6A0D">
        <w:rPr>
          <w:rFonts w:ascii="Times New Roman" w:eastAsia="Times New Roman" w:hAnsi="Times New Roman" w:cs="Times New Roman"/>
          <w:b/>
          <w:sz w:val="28"/>
          <w:szCs w:val="28"/>
        </w:rPr>
        <w:t>ГО</w:t>
      </w:r>
      <w:r w:rsidRPr="00D00FD8">
        <w:rPr>
          <w:rFonts w:ascii="Times New Roman" w:eastAsia="Times New Roman" w:hAnsi="Times New Roman" w:cs="Times New Roman"/>
          <w:b/>
          <w:sz w:val="28"/>
          <w:szCs w:val="28"/>
        </w:rPr>
        <w:t xml:space="preserve"> </w:t>
      </w:r>
      <w:proofErr w:type="gramStart"/>
      <w:r w:rsidRPr="00D00FD8">
        <w:rPr>
          <w:rFonts w:ascii="Times New Roman" w:eastAsia="Times New Roman" w:hAnsi="Times New Roman" w:cs="Times New Roman"/>
          <w:b/>
          <w:sz w:val="28"/>
          <w:szCs w:val="28"/>
        </w:rPr>
        <w:t>СЕЛЬСКО</w:t>
      </w:r>
      <w:r w:rsidR="001A6A0D">
        <w:rPr>
          <w:rFonts w:ascii="Times New Roman" w:eastAsia="Times New Roman" w:hAnsi="Times New Roman" w:cs="Times New Roman"/>
          <w:b/>
          <w:sz w:val="28"/>
          <w:szCs w:val="28"/>
        </w:rPr>
        <w:t>ГО  ПОСЕЛЕНИЯ</w:t>
      </w:r>
      <w:proofErr w:type="gramEnd"/>
    </w:p>
    <w:p w:rsidR="00A46C7F" w:rsidRPr="00D00FD8" w:rsidRDefault="00A46C7F" w:rsidP="00A46C7F">
      <w:pPr>
        <w:spacing w:after="0" w:line="240" w:lineRule="auto"/>
        <w:ind w:left="-720"/>
        <w:jc w:val="center"/>
        <w:rPr>
          <w:rFonts w:ascii="Times New Roman" w:eastAsia="Times New Roman" w:hAnsi="Times New Roman" w:cs="Times New Roman"/>
          <w:b/>
          <w:sz w:val="28"/>
          <w:szCs w:val="28"/>
        </w:rPr>
      </w:pPr>
      <w:proofErr w:type="spellStart"/>
      <w:r w:rsidRPr="00D00FD8">
        <w:rPr>
          <w:rFonts w:ascii="Times New Roman" w:eastAsia="Times New Roman" w:hAnsi="Times New Roman" w:cs="Times New Roman"/>
          <w:b/>
          <w:sz w:val="28"/>
          <w:szCs w:val="28"/>
        </w:rPr>
        <w:t>Волховский</w:t>
      </w:r>
      <w:proofErr w:type="spellEnd"/>
      <w:r w:rsidRPr="00D00FD8">
        <w:rPr>
          <w:rFonts w:ascii="Times New Roman" w:eastAsia="Times New Roman" w:hAnsi="Times New Roman" w:cs="Times New Roman"/>
          <w:b/>
          <w:sz w:val="28"/>
          <w:szCs w:val="28"/>
        </w:rPr>
        <w:t xml:space="preserve"> муниципальный район</w:t>
      </w:r>
    </w:p>
    <w:p w:rsidR="00A46C7F" w:rsidRPr="00D00FD8" w:rsidRDefault="00A46C7F" w:rsidP="00A46C7F">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Ленинградская область</w:t>
      </w:r>
    </w:p>
    <w:p w:rsidR="00A46C7F" w:rsidRPr="00D00FD8" w:rsidRDefault="00A46C7F" w:rsidP="00A46C7F">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 xml:space="preserve">деревня </w:t>
      </w:r>
      <w:proofErr w:type="spellStart"/>
      <w:r w:rsidRPr="00D00FD8">
        <w:rPr>
          <w:rFonts w:ascii="Times New Roman" w:eastAsia="Times New Roman" w:hAnsi="Times New Roman" w:cs="Times New Roman"/>
          <w:sz w:val="20"/>
          <w:szCs w:val="20"/>
        </w:rPr>
        <w:t>Вындин</w:t>
      </w:r>
      <w:proofErr w:type="spellEnd"/>
      <w:r w:rsidRPr="00D00FD8">
        <w:rPr>
          <w:rFonts w:ascii="Times New Roman" w:eastAsia="Times New Roman" w:hAnsi="Times New Roman" w:cs="Times New Roman"/>
          <w:sz w:val="20"/>
          <w:szCs w:val="20"/>
        </w:rPr>
        <w:t xml:space="preserve"> Остров</w:t>
      </w:r>
    </w:p>
    <w:p w:rsidR="00A46C7F" w:rsidRDefault="00A46C7F" w:rsidP="00A46C7F">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ул. Школьная, д.</w:t>
      </w:r>
      <w:proofErr w:type="gramStart"/>
      <w:r w:rsidRPr="00D00FD8">
        <w:rPr>
          <w:rFonts w:ascii="Times New Roman" w:eastAsia="Times New Roman" w:hAnsi="Times New Roman" w:cs="Times New Roman"/>
          <w:sz w:val="20"/>
          <w:szCs w:val="20"/>
        </w:rPr>
        <w:t>1</w:t>
      </w:r>
      <w:proofErr w:type="gramEnd"/>
      <w:r w:rsidRPr="00D00FD8">
        <w:rPr>
          <w:rFonts w:ascii="Times New Roman" w:eastAsia="Times New Roman" w:hAnsi="Times New Roman" w:cs="Times New Roman"/>
          <w:sz w:val="20"/>
          <w:szCs w:val="20"/>
        </w:rPr>
        <w:t xml:space="preserve"> а</w:t>
      </w:r>
    </w:p>
    <w:p w:rsidR="00A46C7F" w:rsidRPr="00D00FD8" w:rsidRDefault="00A46C7F" w:rsidP="00A46C7F">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ПОСТАНОВЛЕНИЕ</w:t>
      </w:r>
    </w:p>
    <w:p w:rsidR="00A46C7F" w:rsidRPr="00D00FD8" w:rsidRDefault="00A46C7F" w:rsidP="00A46C7F">
      <w:pPr>
        <w:spacing w:after="0" w:line="240" w:lineRule="auto"/>
        <w:ind w:left="-720"/>
        <w:jc w:val="center"/>
        <w:rPr>
          <w:rFonts w:ascii="Times New Roman" w:eastAsia="Times New Roman" w:hAnsi="Times New Roman" w:cs="Times New Roman"/>
          <w:b/>
          <w:sz w:val="28"/>
          <w:szCs w:val="28"/>
        </w:rPr>
      </w:pPr>
    </w:p>
    <w:p w:rsidR="00A46C7F" w:rsidRPr="00D00FD8" w:rsidRDefault="001A6A0D" w:rsidP="00A46C7F">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От </w:t>
      </w:r>
      <w:r w:rsidR="001B37A2">
        <w:rPr>
          <w:rFonts w:ascii="Times New Roman" w:eastAsia="Times New Roman" w:hAnsi="Times New Roman" w:cs="Times New Roman"/>
          <w:b/>
          <w:sz w:val="28"/>
          <w:szCs w:val="28"/>
        </w:rPr>
        <w:t>«21</w:t>
      </w:r>
      <w:r w:rsidR="00A46C7F">
        <w:rPr>
          <w:rFonts w:ascii="Times New Roman" w:eastAsia="Times New Roman" w:hAnsi="Times New Roman" w:cs="Times New Roman"/>
          <w:b/>
          <w:sz w:val="28"/>
          <w:szCs w:val="28"/>
        </w:rPr>
        <w:t xml:space="preserve">» </w:t>
      </w:r>
      <w:r w:rsidR="001B37A2">
        <w:rPr>
          <w:rFonts w:ascii="Times New Roman" w:eastAsia="Times New Roman" w:hAnsi="Times New Roman" w:cs="Times New Roman"/>
          <w:b/>
          <w:sz w:val="28"/>
          <w:szCs w:val="28"/>
        </w:rPr>
        <w:t>июл</w:t>
      </w:r>
      <w:r w:rsidR="00FD1B87">
        <w:rPr>
          <w:rFonts w:ascii="Times New Roman" w:eastAsia="Times New Roman" w:hAnsi="Times New Roman" w:cs="Times New Roman"/>
          <w:b/>
          <w:sz w:val="28"/>
          <w:szCs w:val="28"/>
        </w:rPr>
        <w:t>я</w:t>
      </w:r>
      <w:r w:rsidR="00A46C7F">
        <w:rPr>
          <w:rFonts w:ascii="Times New Roman" w:eastAsia="Times New Roman" w:hAnsi="Times New Roman" w:cs="Times New Roman"/>
          <w:b/>
          <w:sz w:val="28"/>
          <w:szCs w:val="28"/>
        </w:rPr>
        <w:t xml:space="preserve"> 202</w:t>
      </w:r>
      <w:r>
        <w:rPr>
          <w:rFonts w:ascii="Times New Roman" w:eastAsia="Times New Roman" w:hAnsi="Times New Roman" w:cs="Times New Roman"/>
          <w:b/>
          <w:sz w:val="28"/>
          <w:szCs w:val="28"/>
        </w:rPr>
        <w:t>5</w:t>
      </w:r>
      <w:r w:rsidR="00A46C7F" w:rsidRPr="00D00FD8">
        <w:rPr>
          <w:rFonts w:ascii="Times New Roman" w:eastAsia="Times New Roman" w:hAnsi="Times New Roman" w:cs="Times New Roman"/>
          <w:b/>
          <w:sz w:val="28"/>
          <w:szCs w:val="28"/>
        </w:rPr>
        <w:t xml:space="preserve"> года    </w:t>
      </w:r>
      <w:r w:rsidR="00A46C7F">
        <w:rPr>
          <w:rFonts w:ascii="Times New Roman" w:eastAsia="Times New Roman" w:hAnsi="Times New Roman" w:cs="Times New Roman"/>
          <w:b/>
          <w:sz w:val="28"/>
          <w:szCs w:val="28"/>
        </w:rPr>
        <w:t xml:space="preserve">             </w:t>
      </w:r>
      <w:r w:rsidR="00A46C7F" w:rsidRPr="00D00FD8">
        <w:rPr>
          <w:rFonts w:ascii="Times New Roman" w:eastAsia="Times New Roman" w:hAnsi="Times New Roman" w:cs="Times New Roman"/>
          <w:b/>
          <w:sz w:val="28"/>
          <w:szCs w:val="28"/>
        </w:rPr>
        <w:t xml:space="preserve">                                          №</w:t>
      </w:r>
      <w:r w:rsidR="00017CDA">
        <w:rPr>
          <w:rFonts w:ascii="Times New Roman" w:eastAsia="Times New Roman" w:hAnsi="Times New Roman" w:cs="Times New Roman"/>
          <w:b/>
          <w:sz w:val="28"/>
          <w:szCs w:val="28"/>
        </w:rPr>
        <w:t xml:space="preserve"> </w:t>
      </w:r>
      <w:r w:rsidR="001B37A2">
        <w:rPr>
          <w:rFonts w:ascii="Times New Roman" w:eastAsia="Times New Roman" w:hAnsi="Times New Roman" w:cs="Times New Roman"/>
          <w:b/>
          <w:sz w:val="28"/>
          <w:szCs w:val="28"/>
        </w:rPr>
        <w:t>142</w:t>
      </w:r>
    </w:p>
    <w:p w:rsidR="00A46C7F" w:rsidRDefault="00A46C7F" w:rsidP="00A46C7F">
      <w:pPr>
        <w:tabs>
          <w:tab w:val="left" w:pos="5760"/>
        </w:tabs>
        <w:suppressAutoHyphens/>
        <w:spacing w:after="0" w:line="20" w:lineRule="atLeast"/>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p>
    <w:p w:rsidR="00A46C7F" w:rsidRPr="00EC76C6" w:rsidRDefault="00A46C7F" w:rsidP="00900A67">
      <w:pPr>
        <w:tabs>
          <w:tab w:val="left" w:pos="5760"/>
        </w:tabs>
        <w:suppressAutoHyphens/>
        <w:spacing w:after="0" w:line="20" w:lineRule="atLeast"/>
        <w:jc w:val="center"/>
        <w:rPr>
          <w:rFonts w:ascii="Times New Roman" w:eastAsia="Times New Roman" w:hAnsi="Times New Roman" w:cs="Times New Roman"/>
          <w:b/>
          <w:sz w:val="28"/>
          <w:szCs w:val="28"/>
          <w:lang w:eastAsia="ar-SA"/>
        </w:rPr>
      </w:pPr>
      <w:r w:rsidRPr="00EC76C6">
        <w:rPr>
          <w:rFonts w:ascii="Times New Roman" w:eastAsia="Times New Roman" w:hAnsi="Times New Roman" w:cs="Times New Roman"/>
          <w:b/>
          <w:bCs/>
          <w:sz w:val="28"/>
          <w:szCs w:val="28"/>
          <w:lang w:eastAsia="ru-RU"/>
        </w:rPr>
        <w:t>О внесени</w:t>
      </w:r>
      <w:r>
        <w:rPr>
          <w:rFonts w:ascii="Times New Roman" w:eastAsia="Times New Roman" w:hAnsi="Times New Roman" w:cs="Times New Roman"/>
          <w:b/>
          <w:bCs/>
          <w:sz w:val="28"/>
          <w:szCs w:val="28"/>
          <w:lang w:eastAsia="ru-RU"/>
        </w:rPr>
        <w:t>и изменений в постановление № 156 от 19.09.2022</w:t>
      </w:r>
      <w:r w:rsidRPr="00EC76C6">
        <w:rPr>
          <w:rFonts w:ascii="Times New Roman" w:eastAsia="Times New Roman" w:hAnsi="Times New Roman" w:cs="Times New Roman"/>
          <w:b/>
          <w:bCs/>
          <w:sz w:val="28"/>
          <w:szCs w:val="28"/>
          <w:lang w:eastAsia="ru-RU"/>
        </w:rPr>
        <w:t xml:space="preserve"> года</w:t>
      </w:r>
    </w:p>
    <w:p w:rsidR="00A46C7F" w:rsidRDefault="00A46C7F" w:rsidP="00900A67">
      <w:pPr>
        <w:widowControl w:val="0"/>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6F2492">
        <w:rPr>
          <w:rFonts w:ascii="Times New Roman" w:eastAsia="Calibri" w:hAnsi="Times New Roman" w:cs="Times New Roman"/>
          <w:b/>
          <w:bCs/>
          <w:sz w:val="28"/>
          <w:szCs w:val="28"/>
          <w:lang w:eastAsia="ru-RU"/>
        </w:rPr>
        <w:t>«Установка информационной вывеск</w:t>
      </w:r>
      <w:r>
        <w:rPr>
          <w:rFonts w:ascii="Times New Roman" w:eastAsia="Calibri" w:hAnsi="Times New Roman" w:cs="Times New Roman"/>
          <w:b/>
          <w:bCs/>
          <w:sz w:val="28"/>
          <w:szCs w:val="28"/>
          <w:lang w:eastAsia="ru-RU"/>
        </w:rPr>
        <w:t xml:space="preserve">и, согласование дизайн-проекта </w:t>
      </w:r>
      <w:r w:rsidRPr="006F2492">
        <w:rPr>
          <w:rFonts w:ascii="Times New Roman" w:eastAsia="Calibri" w:hAnsi="Times New Roman" w:cs="Times New Roman"/>
          <w:b/>
          <w:bCs/>
          <w:sz w:val="28"/>
          <w:szCs w:val="28"/>
          <w:lang w:eastAsia="ru-RU"/>
        </w:rPr>
        <w:t>размещения вывески на территории муниципаль</w:t>
      </w:r>
      <w:r>
        <w:rPr>
          <w:rFonts w:ascii="Times New Roman" w:eastAsia="Calibri" w:hAnsi="Times New Roman" w:cs="Times New Roman"/>
          <w:b/>
          <w:bCs/>
          <w:sz w:val="28"/>
          <w:szCs w:val="28"/>
          <w:lang w:eastAsia="ru-RU"/>
        </w:rPr>
        <w:t>но</w:t>
      </w:r>
      <w:r w:rsidR="001A6A0D">
        <w:rPr>
          <w:rFonts w:ascii="Times New Roman" w:eastAsia="Calibri" w:hAnsi="Times New Roman" w:cs="Times New Roman"/>
          <w:b/>
          <w:bCs/>
          <w:sz w:val="28"/>
          <w:szCs w:val="28"/>
          <w:lang w:eastAsia="ru-RU"/>
        </w:rPr>
        <w:t>го образования Вындиноостровского сельского поселения</w:t>
      </w:r>
      <w:r>
        <w:rPr>
          <w:rFonts w:ascii="Times New Roman" w:eastAsia="Calibri" w:hAnsi="Times New Roman" w:cs="Times New Roman"/>
          <w:b/>
          <w:bCs/>
          <w:sz w:val="28"/>
          <w:szCs w:val="28"/>
          <w:lang w:eastAsia="ru-RU"/>
        </w:rPr>
        <w:t>»</w:t>
      </w:r>
    </w:p>
    <w:p w:rsidR="00A46C7F" w:rsidRDefault="00A46C7F" w:rsidP="00A46C7F">
      <w:pPr>
        <w:widowControl w:val="0"/>
        <w:autoSpaceDE w:val="0"/>
        <w:autoSpaceDN w:val="0"/>
        <w:adjustRightInd w:val="0"/>
        <w:spacing w:after="0" w:line="240" w:lineRule="auto"/>
        <w:jc w:val="both"/>
        <w:rPr>
          <w:rFonts w:ascii="Times New Roman" w:eastAsia="Calibri" w:hAnsi="Times New Roman" w:cs="Times New Roman"/>
          <w:b/>
          <w:bCs/>
          <w:sz w:val="28"/>
          <w:szCs w:val="28"/>
          <w:lang w:eastAsia="ru-RU"/>
        </w:rPr>
      </w:pPr>
    </w:p>
    <w:p w:rsidR="00A46C7F" w:rsidRDefault="001A6A0D" w:rsidP="00A46C7F">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E61382">
        <w:rPr>
          <w:rFonts w:ascii="Times New Roman" w:eastAsia="Times New Roman" w:hAnsi="Times New Roman" w:cs="Times New Roman"/>
          <w:sz w:val="28"/>
          <w:szCs w:val="28"/>
          <w:lang w:eastAsia="ru-RU"/>
        </w:rPr>
        <w:t xml:space="preserve">  В соответствии с </w:t>
      </w:r>
      <w:r>
        <w:rPr>
          <w:rFonts w:ascii="Times New Roman" w:eastAsia="Times New Roman" w:hAnsi="Times New Roman" w:cs="Times New Roman"/>
          <w:sz w:val="28"/>
          <w:szCs w:val="28"/>
          <w:lang w:eastAsia="ru-RU"/>
        </w:rPr>
        <w:t>распоряжением Правительства Ленинградской области от 13.05.2025 года № 271-р., в</w:t>
      </w:r>
      <w:r w:rsidR="00A46C7F" w:rsidRPr="00962290">
        <w:rPr>
          <w:rFonts w:ascii="Times New Roman" w:eastAsia="Times New Roman" w:hAnsi="Times New Roman" w:cs="Times New Roman"/>
          <w:sz w:val="28"/>
          <w:szCs w:val="28"/>
          <w:lang w:eastAsia="ru-RU"/>
        </w:rPr>
        <w:t xml:space="preserve"> соответствии с решением Комиссии по повышению качества и доступности предоставления государственных и муниципальных услуг </w:t>
      </w:r>
      <w:r w:rsidR="00FD1B87">
        <w:rPr>
          <w:rFonts w:ascii="Times New Roman" w:eastAsia="Times New Roman" w:hAnsi="Times New Roman" w:cs="Times New Roman"/>
          <w:sz w:val="28"/>
          <w:szCs w:val="28"/>
          <w:lang w:eastAsia="ru-RU"/>
        </w:rPr>
        <w:t>в Ленинградской области от 28.06.2024</w:t>
      </w:r>
      <w:r w:rsidR="00A46C7F" w:rsidRPr="00962290">
        <w:rPr>
          <w:rFonts w:ascii="Times New Roman" w:eastAsia="Times New Roman" w:hAnsi="Times New Roman" w:cs="Times New Roman"/>
          <w:sz w:val="28"/>
          <w:szCs w:val="28"/>
          <w:lang w:eastAsia="ru-RU"/>
        </w:rPr>
        <w:t>г.,</w:t>
      </w:r>
      <w:r w:rsidR="00A46C7F">
        <w:rPr>
          <w:rFonts w:ascii="Times New Roman" w:eastAsia="Times New Roman" w:hAnsi="Times New Roman" w:cs="Times New Roman"/>
          <w:sz w:val="28"/>
          <w:szCs w:val="28"/>
          <w:lang w:eastAsia="ru-RU"/>
        </w:rPr>
        <w:t xml:space="preserve"> в</w:t>
      </w:r>
      <w:r w:rsidR="00A46C7F" w:rsidRPr="00D00FD8">
        <w:rPr>
          <w:rFonts w:ascii="Times New Roman" w:eastAsia="Times New Roman" w:hAnsi="Times New Roman" w:cs="Times New Roman"/>
          <w:sz w:val="28"/>
          <w:szCs w:val="28"/>
          <w:lang w:eastAsia="ru-RU"/>
        </w:rPr>
        <w:t xml:space="preserve">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00A46C7F" w:rsidRPr="00D00FD8">
        <w:rPr>
          <w:rFonts w:ascii="Times New Roman" w:eastAsia="Times New Roman" w:hAnsi="Times New Roman" w:cs="Times New Roman"/>
          <w:sz w:val="28"/>
          <w:szCs w:val="28"/>
          <w:lang w:eastAsia="ru-RU"/>
        </w:rPr>
        <w:t>Вындиноостровское</w:t>
      </w:r>
      <w:proofErr w:type="spellEnd"/>
      <w:r w:rsidR="00A46C7F" w:rsidRPr="00D00FD8">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00A46C7F" w:rsidRPr="00D00FD8">
        <w:rPr>
          <w:rFonts w:ascii="Times New Roman" w:eastAsia="Times New Roman" w:hAnsi="Times New Roman" w:cs="Times New Roman"/>
          <w:sz w:val="28"/>
          <w:szCs w:val="28"/>
          <w:lang w:eastAsia="ru-RU"/>
        </w:rPr>
        <w:t>Вындиноостровское</w:t>
      </w:r>
      <w:proofErr w:type="spellEnd"/>
      <w:r w:rsidR="00A46C7F" w:rsidRPr="00D00FD8">
        <w:rPr>
          <w:rFonts w:ascii="Times New Roman" w:eastAsia="Times New Roman" w:hAnsi="Times New Roman" w:cs="Times New Roman"/>
          <w:sz w:val="28"/>
          <w:szCs w:val="28"/>
          <w:lang w:eastAsia="ru-RU"/>
        </w:rPr>
        <w:t xml:space="preserve"> сельское поселение Волховского муниципального района Ленинградской области»,</w:t>
      </w:r>
      <w:r w:rsidR="00A46C7F">
        <w:rPr>
          <w:rFonts w:ascii="Times New Roman" w:eastAsia="Times New Roman" w:hAnsi="Times New Roman" w:cs="Times New Roman"/>
          <w:sz w:val="28"/>
          <w:szCs w:val="28"/>
          <w:lang w:eastAsia="ru-RU"/>
        </w:rPr>
        <w:t xml:space="preserve"> </w:t>
      </w:r>
      <w:r w:rsidR="00A46C7F" w:rsidRPr="00362009">
        <w:rPr>
          <w:rFonts w:ascii="Times New Roman" w:eastAsia="Times New Roman" w:hAnsi="Times New Roman" w:cs="Times New Roman"/>
          <w:sz w:val="28"/>
          <w:szCs w:val="28"/>
          <w:lang w:eastAsia="ru-RU"/>
        </w:rPr>
        <w:t>с Приказом Комитета градостроительной политики Ленинградской области от 21.12.2022 № 210 «Об утверждении методических рекомендаций по разработке Стандарта оформления и размещения информационных конструкций на фасадах зданий и в населенных пунктах муниципальных образований Ленинградской области»</w:t>
      </w:r>
      <w:r w:rsidR="00A46C7F">
        <w:rPr>
          <w:rFonts w:ascii="Times New Roman" w:eastAsia="Times New Roman" w:hAnsi="Times New Roman" w:cs="Times New Roman"/>
          <w:sz w:val="28"/>
          <w:szCs w:val="28"/>
          <w:lang w:eastAsia="ru-RU"/>
        </w:rPr>
        <w:t>, с уставом</w:t>
      </w:r>
      <w:r w:rsidR="00A46C7F" w:rsidRPr="00D00FD8">
        <w:rPr>
          <w:rFonts w:ascii="Times New Roman" w:eastAsia="Times New Roman" w:hAnsi="Times New Roman" w:cs="Times New Roman"/>
          <w:sz w:val="28"/>
          <w:szCs w:val="28"/>
          <w:lang w:eastAsia="ru-RU"/>
        </w:rPr>
        <w:t xml:space="preserve"> муниципального образования  администрация муниципального образования </w:t>
      </w:r>
      <w:proofErr w:type="spellStart"/>
      <w:r w:rsidR="00A46C7F" w:rsidRPr="00D00FD8">
        <w:rPr>
          <w:rFonts w:ascii="Times New Roman" w:eastAsia="Times New Roman" w:hAnsi="Times New Roman" w:cs="Times New Roman"/>
          <w:sz w:val="28"/>
          <w:szCs w:val="28"/>
          <w:lang w:eastAsia="ru-RU"/>
        </w:rPr>
        <w:t>Вындиноостровское</w:t>
      </w:r>
      <w:proofErr w:type="spellEnd"/>
      <w:r w:rsidR="00A46C7F" w:rsidRPr="00D00FD8">
        <w:rPr>
          <w:rFonts w:ascii="Times New Roman" w:eastAsia="Times New Roman" w:hAnsi="Times New Roman" w:cs="Times New Roman"/>
          <w:sz w:val="28"/>
          <w:szCs w:val="28"/>
          <w:lang w:eastAsia="ru-RU"/>
        </w:rPr>
        <w:t xml:space="preserve"> сельское поселение  </w:t>
      </w:r>
      <w:r w:rsidR="00A46C7F" w:rsidRPr="00D00FD8">
        <w:rPr>
          <w:rFonts w:ascii="Times New Roman" w:eastAsia="Times New Roman" w:hAnsi="Times New Roman" w:cs="Times New Roman"/>
          <w:b/>
          <w:sz w:val="28"/>
          <w:szCs w:val="28"/>
          <w:lang w:eastAsia="ru-RU"/>
        </w:rPr>
        <w:t>постановляет:</w:t>
      </w:r>
    </w:p>
    <w:p w:rsidR="00A46C7F" w:rsidRPr="00D00FD8" w:rsidRDefault="00A46C7F" w:rsidP="00A46C7F">
      <w:pPr>
        <w:widowControl w:val="0"/>
        <w:autoSpaceDE w:val="0"/>
        <w:autoSpaceDN w:val="0"/>
        <w:adjustRightInd w:val="0"/>
        <w:spacing w:after="0" w:line="240" w:lineRule="auto"/>
        <w:jc w:val="both"/>
        <w:outlineLvl w:val="0"/>
        <w:rPr>
          <w:rFonts w:ascii="Times New Roman" w:eastAsia="Times New Roman" w:hAnsi="Times New Roman" w:cs="Times New Roman"/>
          <w:b/>
          <w:sz w:val="28"/>
          <w:szCs w:val="28"/>
          <w:lang w:eastAsia="ru-RU"/>
        </w:rPr>
      </w:pPr>
    </w:p>
    <w:p w:rsidR="00A46C7F" w:rsidRDefault="00A46C7F" w:rsidP="00A46C7F">
      <w:pPr>
        <w:spacing w:after="0"/>
        <w:rPr>
          <w:rFonts w:ascii="Times New Roman" w:eastAsia="Times New Roman" w:hAnsi="Times New Roman" w:cs="Times New Roman"/>
          <w:bCs/>
          <w:sz w:val="28"/>
          <w:szCs w:val="28"/>
          <w:lang w:eastAsia="ru-RU"/>
        </w:rPr>
      </w:pPr>
      <w:r w:rsidRPr="00C1004D">
        <w:rPr>
          <w:rFonts w:ascii="Times New Roman" w:eastAsia="Times New Roman" w:hAnsi="Times New Roman" w:cs="Times New Roman"/>
          <w:bCs/>
          <w:sz w:val="28"/>
          <w:szCs w:val="28"/>
          <w:lang w:eastAsia="ru-RU"/>
        </w:rPr>
        <w:t xml:space="preserve">1. Внести изменения в Административный регламент по предоставлению муниципальной услуги «Установка информационной вывески, согласование дизайн-проекта размещения вывески на территории муниципального образования </w:t>
      </w:r>
      <w:proofErr w:type="spellStart"/>
      <w:r w:rsidRPr="00C1004D">
        <w:rPr>
          <w:rFonts w:ascii="Times New Roman" w:eastAsia="Times New Roman" w:hAnsi="Times New Roman" w:cs="Times New Roman"/>
          <w:bCs/>
          <w:sz w:val="28"/>
          <w:szCs w:val="28"/>
          <w:lang w:eastAsia="ru-RU"/>
        </w:rPr>
        <w:t>Вындиноостровское</w:t>
      </w:r>
      <w:proofErr w:type="spellEnd"/>
      <w:r w:rsidRPr="00C1004D">
        <w:rPr>
          <w:rFonts w:ascii="Times New Roman" w:eastAsia="Times New Roman" w:hAnsi="Times New Roman" w:cs="Times New Roman"/>
          <w:bCs/>
          <w:sz w:val="28"/>
          <w:szCs w:val="28"/>
          <w:lang w:eastAsia="ru-RU"/>
        </w:rPr>
        <w:t xml:space="preserve"> сельское поселение»</w:t>
      </w:r>
      <w:r>
        <w:rPr>
          <w:rFonts w:ascii="Times New Roman" w:eastAsia="Times New Roman" w:hAnsi="Times New Roman" w:cs="Times New Roman"/>
          <w:bCs/>
          <w:sz w:val="28"/>
          <w:szCs w:val="28"/>
          <w:lang w:eastAsia="ru-RU"/>
        </w:rPr>
        <w:t xml:space="preserve"> </w:t>
      </w:r>
      <w:r w:rsidRPr="00C1004D">
        <w:rPr>
          <w:rFonts w:ascii="Times New Roman" w:eastAsia="Times New Roman" w:hAnsi="Times New Roman" w:cs="Times New Roman"/>
          <w:bCs/>
          <w:sz w:val="28"/>
          <w:szCs w:val="28"/>
          <w:lang w:eastAsia="ru-RU"/>
        </w:rPr>
        <w:t>читать в следующей редакции:</w:t>
      </w:r>
    </w:p>
    <w:p w:rsidR="00A46C7F" w:rsidRPr="00C1004D" w:rsidRDefault="002022E5" w:rsidP="00A46C7F">
      <w:pPr>
        <w:spacing w:after="0"/>
        <w:rPr>
          <w:rFonts w:ascii="Times New Roman" w:hAnsi="Times New Roman" w:cs="Times New Roman"/>
          <w:sz w:val="28"/>
          <w:szCs w:val="28"/>
        </w:rPr>
      </w:pPr>
      <w:r>
        <w:rPr>
          <w:rFonts w:ascii="Times New Roman" w:hAnsi="Times New Roman" w:cs="Times New Roman"/>
          <w:sz w:val="28"/>
          <w:szCs w:val="28"/>
        </w:rPr>
        <w:t>В гл.2 п.2</w:t>
      </w:r>
      <w:r w:rsidR="00A46C7F">
        <w:rPr>
          <w:rFonts w:ascii="Times New Roman" w:hAnsi="Times New Roman" w:cs="Times New Roman"/>
          <w:sz w:val="28"/>
          <w:szCs w:val="28"/>
        </w:rPr>
        <w:t>.</w:t>
      </w:r>
      <w:r w:rsidR="00505340">
        <w:rPr>
          <w:rFonts w:ascii="Times New Roman" w:hAnsi="Times New Roman" w:cs="Times New Roman"/>
          <w:sz w:val="28"/>
          <w:szCs w:val="28"/>
        </w:rPr>
        <w:t>2.</w:t>
      </w:r>
    </w:p>
    <w:p w:rsidR="00505340" w:rsidRDefault="00A46C7F" w:rsidP="00505340">
      <w:pPr>
        <w:rPr>
          <w:rFonts w:ascii="Times New Roman" w:hAnsi="Times New Roman" w:cs="Times New Roman"/>
          <w:sz w:val="28"/>
          <w:szCs w:val="28"/>
        </w:rPr>
      </w:pPr>
      <w:r w:rsidRPr="00C1004D">
        <w:rPr>
          <w:rFonts w:ascii="Times New Roman" w:hAnsi="Times New Roman" w:cs="Times New Roman"/>
          <w:sz w:val="28"/>
          <w:szCs w:val="28"/>
        </w:rPr>
        <w:lastRenderedPageBreak/>
        <w:t xml:space="preserve">Глава </w:t>
      </w:r>
      <w:r w:rsidR="002022E5">
        <w:rPr>
          <w:rFonts w:ascii="Times New Roman" w:hAnsi="Times New Roman" w:cs="Times New Roman"/>
          <w:sz w:val="28"/>
          <w:szCs w:val="28"/>
        </w:rPr>
        <w:t xml:space="preserve">2 </w:t>
      </w:r>
      <w:r w:rsidR="002022E5" w:rsidRPr="002022E5">
        <w:rPr>
          <w:rFonts w:ascii="Times New Roman" w:hAnsi="Times New Roman" w:cs="Times New Roman"/>
          <w:sz w:val="28"/>
          <w:szCs w:val="28"/>
        </w:rPr>
        <w:t>Стандарт пред</w:t>
      </w:r>
      <w:r w:rsidR="002022E5">
        <w:rPr>
          <w:rFonts w:ascii="Times New Roman" w:hAnsi="Times New Roman" w:cs="Times New Roman"/>
          <w:sz w:val="28"/>
          <w:szCs w:val="28"/>
        </w:rPr>
        <w:t>оставления муниципальной усл</w:t>
      </w:r>
      <w:r w:rsidR="00505340">
        <w:rPr>
          <w:rFonts w:ascii="Times New Roman" w:hAnsi="Times New Roman" w:cs="Times New Roman"/>
          <w:sz w:val="28"/>
          <w:szCs w:val="28"/>
        </w:rPr>
        <w:t>уги</w:t>
      </w:r>
    </w:p>
    <w:p w:rsidR="00505340" w:rsidRPr="00505340" w:rsidRDefault="00505340" w:rsidP="00505340">
      <w:pPr>
        <w:rPr>
          <w:rFonts w:ascii="Times New Roman" w:hAnsi="Times New Roman" w:cs="Times New Roman"/>
          <w:sz w:val="28"/>
          <w:szCs w:val="28"/>
        </w:rPr>
      </w:pPr>
      <w:r>
        <w:rPr>
          <w:rFonts w:ascii="Times New Roman" w:hAnsi="Times New Roman" w:cs="Times New Roman"/>
          <w:sz w:val="28"/>
          <w:szCs w:val="28"/>
        </w:rPr>
        <w:t xml:space="preserve">          </w:t>
      </w:r>
      <w:r w:rsidRPr="0005142E">
        <w:rPr>
          <w:rFonts w:ascii="Times New Roman" w:eastAsia="Times New Roman" w:hAnsi="Times New Roman" w:cs="Times New Roman"/>
          <w:sz w:val="28"/>
          <w:szCs w:val="28"/>
          <w:lang w:eastAsia="ru-RU"/>
        </w:rPr>
        <w:t xml:space="preserve">2.2. Муниципальную услугу предоставляет: </w:t>
      </w:r>
      <w:r w:rsidRPr="0005142E">
        <w:rPr>
          <w:rFonts w:ascii="Times New Roman" w:eastAsia="Calibri" w:hAnsi="Times New Roman" w:cs="Times New Roman"/>
          <w:sz w:val="28"/>
          <w:szCs w:val="28"/>
          <w:lang w:eastAsia="ru-RU"/>
        </w:rPr>
        <w:t>администрация Вындиноостровского сельского поселения Волховского муниципального района Ленинградской области, посредством органа, ответственного за предоставление муниципальной услуги (структурное подразделение Администрации МО, иная организация)</w:t>
      </w:r>
      <w:r w:rsidRPr="0005142E">
        <w:rPr>
          <w:rFonts w:ascii="Times New Roman" w:eastAsia="Times New Roman" w:hAnsi="Times New Roman" w:cs="Times New Roman"/>
          <w:sz w:val="28"/>
          <w:szCs w:val="28"/>
          <w:lang w:eastAsia="ru-RU"/>
        </w:rPr>
        <w:t>.</w:t>
      </w:r>
    </w:p>
    <w:p w:rsidR="00505340" w:rsidRPr="0005142E" w:rsidRDefault="00505340" w:rsidP="0050534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 xml:space="preserve">В предоставлении </w:t>
      </w:r>
      <w:r w:rsidRPr="0005142E">
        <w:rPr>
          <w:rFonts w:ascii="Times New Roman" w:eastAsia="Calibri" w:hAnsi="Times New Roman" w:cs="Times New Roman"/>
          <w:sz w:val="28"/>
          <w:szCs w:val="28"/>
          <w:lang w:eastAsia="ru-RU"/>
        </w:rPr>
        <w:t>муниципальной</w:t>
      </w:r>
      <w:r w:rsidRPr="0005142E">
        <w:rPr>
          <w:rFonts w:ascii="Times New Roman" w:eastAsia="Times New Roman" w:hAnsi="Times New Roman" w:cs="Times New Roman"/>
          <w:sz w:val="28"/>
          <w:szCs w:val="28"/>
          <w:lang w:eastAsia="ru-RU"/>
        </w:rPr>
        <w:t xml:space="preserve"> услуги участвуют:</w:t>
      </w:r>
    </w:p>
    <w:p w:rsidR="00505340" w:rsidRPr="0005142E" w:rsidRDefault="00505340" w:rsidP="0050534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 Управление Федеральной налоговой службы России по Ленинградской области;</w:t>
      </w:r>
    </w:p>
    <w:p w:rsidR="00505340" w:rsidRPr="0005142E" w:rsidRDefault="00505340" w:rsidP="0050534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 Управление Федеральной службы государственной регистрации, кадастра и картографии;</w:t>
      </w:r>
    </w:p>
    <w:p w:rsidR="00505340" w:rsidRPr="0005142E" w:rsidRDefault="00505340" w:rsidP="00505340">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5142E">
        <w:rPr>
          <w:rFonts w:ascii="Times New Roman" w:eastAsia="Times New Roman" w:hAnsi="Times New Roman" w:cs="Times New Roman"/>
          <w:color w:val="000000"/>
          <w:sz w:val="28"/>
          <w:szCs w:val="28"/>
          <w:lang w:eastAsia="ru-RU"/>
        </w:rPr>
        <w:t>- Комитет по сохранению культурного наследия Ленинградской области.</w:t>
      </w:r>
    </w:p>
    <w:p w:rsidR="00505340" w:rsidRPr="0005142E" w:rsidRDefault="00505340" w:rsidP="0050534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принимаются:</w:t>
      </w:r>
    </w:p>
    <w:p w:rsidR="00505340" w:rsidRPr="0005142E" w:rsidRDefault="00505340" w:rsidP="0050534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1) при личной явке:</w:t>
      </w:r>
    </w:p>
    <w:p w:rsidR="00505340" w:rsidRPr="0005142E" w:rsidRDefault="00505340" w:rsidP="00505340">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05142E">
        <w:rPr>
          <w:rFonts w:ascii="Times New Roman" w:eastAsia="Times New Roman" w:hAnsi="Times New Roman" w:cs="Times New Roman"/>
          <w:sz w:val="28"/>
          <w:szCs w:val="28"/>
          <w:lang w:eastAsia="ru-RU"/>
        </w:rPr>
        <w:t>в филиалах, отделах, удаленных рабочих местах ГБУ ЛО «МФЦ»;</w:t>
      </w:r>
    </w:p>
    <w:p w:rsidR="00505340" w:rsidRPr="0005142E" w:rsidRDefault="00505340" w:rsidP="0050534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2) без личной явки:</w:t>
      </w:r>
    </w:p>
    <w:p w:rsidR="00505340" w:rsidRPr="0005142E" w:rsidRDefault="00505340" w:rsidP="0050534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в электронной форме через личный кабинет заявителя на ЕПГУ.</w:t>
      </w:r>
    </w:p>
    <w:p w:rsidR="00505340" w:rsidRPr="0005142E" w:rsidRDefault="00505340" w:rsidP="0050534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505340" w:rsidRPr="0005142E" w:rsidRDefault="00505340" w:rsidP="0050534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1) посредством ЕПГУ – в Администрацию/Организацию, в МФЦ;</w:t>
      </w:r>
    </w:p>
    <w:p w:rsidR="00505340" w:rsidRPr="0005142E" w:rsidRDefault="00505340" w:rsidP="0050534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2) по телефону – МФЦ;</w:t>
      </w:r>
    </w:p>
    <w:p w:rsidR="00505340" w:rsidRPr="0005142E" w:rsidRDefault="00505340" w:rsidP="00505340">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3) посредством сайта Администрации/Организации – в Администрацию/Организацию;</w:t>
      </w:r>
    </w:p>
    <w:p w:rsidR="00505340" w:rsidRPr="0005142E" w:rsidRDefault="00505340" w:rsidP="0050534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 xml:space="preserve">4) </w:t>
      </w:r>
      <w:r w:rsidRPr="0005142E">
        <w:rPr>
          <w:rFonts w:ascii="Times New Roman" w:eastAsia="Times New Roman" w:hAnsi="Times New Roman" w:cs="Arial"/>
          <w:sz w:val="28"/>
          <w:szCs w:val="20"/>
          <w:lang w:eastAsia="ru-RU"/>
        </w:rPr>
        <w:t>посредством сайта ГБУ ЛО «МФЦ» - в МФЦ.</w:t>
      </w:r>
    </w:p>
    <w:p w:rsidR="00505340" w:rsidRPr="0005142E" w:rsidRDefault="00505340" w:rsidP="0050534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05142E">
        <w:rPr>
          <w:rFonts w:ascii="Times New Roman" w:eastAsia="Times New Roman" w:hAnsi="Times New Roman" w:cs="Times New Roman"/>
          <w:sz w:val="28"/>
          <w:szCs w:val="28"/>
          <w:lang w:eastAsia="ru-RU"/>
        </w:rPr>
        <w:t xml:space="preserve">Для записи заявитель выбирает любую </w:t>
      </w:r>
      <w:r w:rsidRPr="0005142E">
        <w:rPr>
          <w:rFonts w:ascii="Times New Roman" w:eastAsia="Times New Roman" w:hAnsi="Times New Roman" w:cs="Times New Roman"/>
          <w:iCs/>
          <w:sz w:val="28"/>
          <w:szCs w:val="28"/>
          <w:lang w:eastAsia="ru-RU"/>
        </w:rPr>
        <w:t xml:space="preserve">свободную для приема дату и время в пределах установленного в </w:t>
      </w:r>
      <w:r w:rsidRPr="0005142E">
        <w:rPr>
          <w:rFonts w:ascii="Times New Roman" w:eastAsia="Times New Roman" w:hAnsi="Times New Roman" w:cs="Times New Roman"/>
          <w:sz w:val="28"/>
          <w:szCs w:val="28"/>
          <w:lang w:eastAsia="ru-RU"/>
        </w:rPr>
        <w:t>Администрации</w:t>
      </w:r>
      <w:r w:rsidRPr="0005142E">
        <w:rPr>
          <w:rFonts w:ascii="Times New Roman" w:eastAsia="Times New Roman" w:hAnsi="Times New Roman" w:cs="Times New Roman"/>
          <w:iCs/>
          <w:sz w:val="28"/>
          <w:szCs w:val="28"/>
          <w:lang w:eastAsia="ru-RU"/>
        </w:rPr>
        <w:t>/Организации или МФЦ графика приема заявителей.</w:t>
      </w:r>
    </w:p>
    <w:p w:rsidR="000B5F74" w:rsidRPr="0005142E" w:rsidRDefault="000B5F74" w:rsidP="000B5F7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A46C7F" w:rsidRPr="0005142E" w:rsidRDefault="00A46C7F" w:rsidP="00A46C7F">
      <w:pPr>
        <w:widowControl w:val="0"/>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05142E">
        <w:rPr>
          <w:rFonts w:ascii="Times New Roman" w:eastAsia="Times New Roman" w:hAnsi="Times New Roman" w:cs="Times New Roman"/>
          <w:sz w:val="28"/>
          <w:szCs w:val="28"/>
          <w:lang w:eastAsia="ru-RU"/>
        </w:rPr>
        <w:t>Волховские</w:t>
      </w:r>
      <w:proofErr w:type="spellEnd"/>
      <w:r w:rsidRPr="0005142E">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A46C7F" w:rsidRPr="0005142E" w:rsidRDefault="00A46C7F" w:rsidP="00A46C7F">
      <w:pPr>
        <w:spacing w:after="0" w:line="240" w:lineRule="auto"/>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A46C7F" w:rsidRPr="0005142E" w:rsidRDefault="00A46C7F" w:rsidP="00A46C7F">
      <w:pPr>
        <w:spacing w:after="0" w:line="240" w:lineRule="auto"/>
        <w:jc w:val="both"/>
        <w:rPr>
          <w:rFonts w:ascii="Times New Roman" w:eastAsia="Times New Roman" w:hAnsi="Times New Roman" w:cs="Times New Roman"/>
          <w:sz w:val="28"/>
          <w:szCs w:val="28"/>
          <w:lang w:eastAsia="ru-RU"/>
        </w:rPr>
      </w:pPr>
    </w:p>
    <w:p w:rsidR="00A46C7F" w:rsidRPr="0005142E" w:rsidRDefault="00A46C7F" w:rsidP="00A46C7F">
      <w:pPr>
        <w:spacing w:after="0" w:line="240" w:lineRule="auto"/>
        <w:jc w:val="both"/>
        <w:rPr>
          <w:rFonts w:ascii="Times New Roman" w:eastAsia="Times New Roman" w:hAnsi="Times New Roman" w:cs="Times New Roman"/>
          <w:sz w:val="28"/>
          <w:szCs w:val="28"/>
          <w:lang w:eastAsia="ru-RU"/>
        </w:rPr>
      </w:pPr>
    </w:p>
    <w:p w:rsidR="00A46C7F" w:rsidRPr="0005142E" w:rsidRDefault="00A46C7F" w:rsidP="00A46C7F">
      <w:pPr>
        <w:spacing w:after="0" w:line="240" w:lineRule="auto"/>
        <w:jc w:val="both"/>
        <w:rPr>
          <w:rFonts w:ascii="Times New Roman" w:eastAsia="Times New Roman" w:hAnsi="Times New Roman" w:cs="Times New Roman"/>
          <w:sz w:val="28"/>
          <w:szCs w:val="28"/>
          <w:lang w:eastAsia="ru-RU"/>
        </w:rPr>
      </w:pPr>
    </w:p>
    <w:p w:rsidR="00A46C7F" w:rsidRDefault="001A6A0D" w:rsidP="00017CDA">
      <w:pPr>
        <w:spacing w:after="20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w:t>
      </w:r>
      <w:r w:rsidR="00A46C7F" w:rsidRPr="0005142E">
        <w:rPr>
          <w:rFonts w:ascii="Times New Roman" w:eastAsia="Times New Roman" w:hAnsi="Times New Roman" w:cs="Times New Roman"/>
          <w:sz w:val="28"/>
          <w:szCs w:val="28"/>
          <w:lang w:eastAsia="ru-RU"/>
        </w:rPr>
        <w:t xml:space="preserve"> администрации                                                                </w:t>
      </w:r>
      <w:r>
        <w:rPr>
          <w:rFonts w:ascii="Times New Roman" w:eastAsia="Times New Roman" w:hAnsi="Times New Roman" w:cs="Times New Roman"/>
          <w:sz w:val="28"/>
          <w:szCs w:val="28"/>
          <w:lang w:eastAsia="ru-RU"/>
        </w:rPr>
        <w:t xml:space="preserve">Е.В. </w:t>
      </w:r>
      <w:proofErr w:type="spellStart"/>
      <w:r>
        <w:rPr>
          <w:rFonts w:ascii="Times New Roman" w:eastAsia="Times New Roman" w:hAnsi="Times New Roman" w:cs="Times New Roman"/>
          <w:sz w:val="28"/>
          <w:szCs w:val="28"/>
          <w:lang w:eastAsia="ru-RU"/>
        </w:rPr>
        <w:t>Черемхина</w:t>
      </w:r>
      <w:proofErr w:type="spellEnd"/>
    </w:p>
    <w:p w:rsidR="00017CDA" w:rsidRDefault="00017CDA" w:rsidP="00017CDA">
      <w:pPr>
        <w:spacing w:after="200" w:line="276" w:lineRule="auto"/>
        <w:rPr>
          <w:rFonts w:ascii="Times New Roman" w:eastAsia="Times New Roman" w:hAnsi="Times New Roman" w:cs="Times New Roman"/>
          <w:sz w:val="28"/>
          <w:szCs w:val="28"/>
          <w:lang w:eastAsia="ru-RU"/>
        </w:rPr>
      </w:pPr>
    </w:p>
    <w:p w:rsidR="001B37A2" w:rsidRDefault="001B37A2" w:rsidP="00017CDA">
      <w:pPr>
        <w:spacing w:after="200" w:line="276" w:lineRule="auto"/>
        <w:rPr>
          <w:rFonts w:ascii="Times New Roman" w:eastAsia="Times New Roman" w:hAnsi="Times New Roman" w:cs="Times New Roman"/>
          <w:sz w:val="28"/>
          <w:szCs w:val="28"/>
          <w:lang w:eastAsia="ru-RU"/>
        </w:rPr>
      </w:pPr>
    </w:p>
    <w:p w:rsidR="001B37A2" w:rsidRPr="00017CDA" w:rsidRDefault="001B37A2" w:rsidP="00017CDA">
      <w:pPr>
        <w:spacing w:after="200" w:line="276" w:lineRule="auto"/>
        <w:rPr>
          <w:rFonts w:ascii="Times New Roman" w:eastAsia="Times New Roman" w:hAnsi="Times New Roman" w:cs="Times New Roman"/>
          <w:sz w:val="28"/>
          <w:szCs w:val="28"/>
          <w:lang w:eastAsia="ru-RU"/>
        </w:rPr>
      </w:pPr>
    </w:p>
    <w:p w:rsidR="00A46C7F" w:rsidRPr="0005142E" w:rsidRDefault="00A46C7F" w:rsidP="00A46C7F">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r w:rsidRPr="0005142E">
        <w:rPr>
          <w:rFonts w:ascii="Times New Roman" w:eastAsia="Times New Roman" w:hAnsi="Times New Roman" w:cs="Times New Roman"/>
          <w:sz w:val="24"/>
          <w:szCs w:val="24"/>
          <w:lang w:eastAsia="ru-RU"/>
        </w:rPr>
        <w:lastRenderedPageBreak/>
        <w:t xml:space="preserve">             УТВЕРЖДЕН:</w:t>
      </w:r>
    </w:p>
    <w:p w:rsidR="00A46C7F" w:rsidRPr="0005142E" w:rsidRDefault="00A46C7F" w:rsidP="00A46C7F">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05142E">
        <w:rPr>
          <w:rFonts w:ascii="Times New Roman" w:eastAsia="Times New Roman" w:hAnsi="Times New Roman" w:cs="Times New Roman"/>
          <w:sz w:val="24"/>
          <w:szCs w:val="24"/>
          <w:lang w:eastAsia="ru-RU"/>
        </w:rPr>
        <w:t xml:space="preserve">                                                                                постановлением </w:t>
      </w:r>
    </w:p>
    <w:p w:rsidR="00A46C7F" w:rsidRPr="0005142E" w:rsidRDefault="00A46C7F" w:rsidP="00A46C7F">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05142E">
        <w:rPr>
          <w:rFonts w:ascii="Times New Roman" w:eastAsia="Times New Roman" w:hAnsi="Times New Roman" w:cs="Times New Roman"/>
          <w:sz w:val="24"/>
          <w:szCs w:val="24"/>
          <w:lang w:eastAsia="ru-RU"/>
        </w:rPr>
        <w:t xml:space="preserve"> администрации </w:t>
      </w:r>
    </w:p>
    <w:p w:rsidR="00A46C7F" w:rsidRPr="0005142E" w:rsidRDefault="00A46C7F" w:rsidP="00A46C7F">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05142E">
        <w:rPr>
          <w:rFonts w:ascii="Times New Roman" w:eastAsia="Times New Roman" w:hAnsi="Times New Roman" w:cs="Times New Roman"/>
          <w:sz w:val="24"/>
          <w:szCs w:val="24"/>
          <w:lang w:eastAsia="ru-RU"/>
        </w:rPr>
        <w:t xml:space="preserve">                                                                              Вындиноостровско</w:t>
      </w:r>
      <w:r w:rsidR="008049A5" w:rsidRPr="0005142E">
        <w:rPr>
          <w:rFonts w:ascii="Times New Roman" w:eastAsia="Times New Roman" w:hAnsi="Times New Roman" w:cs="Times New Roman"/>
          <w:sz w:val="24"/>
          <w:szCs w:val="24"/>
          <w:lang w:eastAsia="ru-RU"/>
        </w:rPr>
        <w:t>го сельского поселения</w:t>
      </w:r>
      <w:r w:rsidRPr="0005142E">
        <w:rPr>
          <w:rFonts w:ascii="Times New Roman" w:eastAsia="Times New Roman" w:hAnsi="Times New Roman" w:cs="Times New Roman"/>
          <w:sz w:val="24"/>
          <w:szCs w:val="24"/>
          <w:lang w:eastAsia="ru-RU"/>
        </w:rPr>
        <w:t xml:space="preserve"> </w:t>
      </w:r>
    </w:p>
    <w:p w:rsidR="00A46C7F" w:rsidRPr="0005142E" w:rsidRDefault="00A46C7F" w:rsidP="00A46C7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05142E">
        <w:rPr>
          <w:rFonts w:ascii="Times New Roman" w:eastAsia="Times New Roman" w:hAnsi="Times New Roman" w:cs="Times New Roman"/>
          <w:sz w:val="24"/>
          <w:szCs w:val="24"/>
          <w:lang w:eastAsia="ru-RU"/>
        </w:rPr>
        <w:t xml:space="preserve">                                                                                               </w:t>
      </w:r>
      <w:r w:rsidR="00900A67" w:rsidRPr="0005142E">
        <w:rPr>
          <w:rFonts w:ascii="Times New Roman" w:eastAsia="Times New Roman" w:hAnsi="Times New Roman" w:cs="Times New Roman"/>
          <w:sz w:val="24"/>
          <w:szCs w:val="24"/>
          <w:lang w:eastAsia="ru-RU"/>
        </w:rPr>
        <w:t xml:space="preserve">             </w:t>
      </w:r>
      <w:r w:rsidRPr="0005142E">
        <w:rPr>
          <w:rFonts w:ascii="Times New Roman" w:eastAsia="Times New Roman" w:hAnsi="Times New Roman" w:cs="Times New Roman"/>
          <w:sz w:val="24"/>
          <w:szCs w:val="24"/>
          <w:lang w:eastAsia="ru-RU"/>
        </w:rPr>
        <w:t xml:space="preserve"> от 19 сентября 2022г. № 156 </w:t>
      </w:r>
    </w:p>
    <w:p w:rsidR="002022E5" w:rsidRPr="0005142E" w:rsidRDefault="00A46C7F" w:rsidP="00A46C7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05142E">
        <w:rPr>
          <w:rFonts w:ascii="Times New Roman" w:eastAsia="Times New Roman" w:hAnsi="Times New Roman" w:cs="Times New Roman"/>
          <w:sz w:val="24"/>
          <w:szCs w:val="24"/>
          <w:lang w:eastAsia="ru-RU"/>
        </w:rPr>
        <w:t xml:space="preserve">                                                                                   </w:t>
      </w:r>
      <w:r w:rsidR="00900A67" w:rsidRPr="0005142E">
        <w:rPr>
          <w:rFonts w:ascii="Times New Roman" w:eastAsia="Times New Roman" w:hAnsi="Times New Roman" w:cs="Times New Roman"/>
          <w:sz w:val="24"/>
          <w:szCs w:val="24"/>
          <w:lang w:eastAsia="ru-RU"/>
        </w:rPr>
        <w:t xml:space="preserve">           </w:t>
      </w:r>
      <w:r w:rsidRPr="0005142E">
        <w:rPr>
          <w:rFonts w:ascii="Times New Roman" w:eastAsia="Times New Roman" w:hAnsi="Times New Roman" w:cs="Times New Roman"/>
          <w:sz w:val="24"/>
          <w:szCs w:val="24"/>
          <w:lang w:eastAsia="ru-RU"/>
        </w:rPr>
        <w:t xml:space="preserve">(с изменениями от 26.05.2023 </w:t>
      </w:r>
      <w:r w:rsidR="00900A67" w:rsidRPr="0005142E">
        <w:rPr>
          <w:rFonts w:ascii="Times New Roman" w:eastAsia="Times New Roman" w:hAnsi="Times New Roman" w:cs="Times New Roman"/>
          <w:sz w:val="24"/>
          <w:szCs w:val="24"/>
          <w:lang w:eastAsia="ru-RU"/>
        </w:rPr>
        <w:t xml:space="preserve">г. </w:t>
      </w:r>
      <w:r w:rsidRPr="0005142E">
        <w:rPr>
          <w:rFonts w:ascii="Times New Roman" w:eastAsia="Times New Roman" w:hAnsi="Times New Roman" w:cs="Times New Roman"/>
          <w:sz w:val="24"/>
          <w:szCs w:val="24"/>
          <w:lang w:eastAsia="ru-RU"/>
        </w:rPr>
        <w:t>№83</w:t>
      </w:r>
      <w:r w:rsidR="002022E5" w:rsidRPr="0005142E">
        <w:rPr>
          <w:rFonts w:ascii="Times New Roman" w:eastAsia="Times New Roman" w:hAnsi="Times New Roman" w:cs="Times New Roman"/>
          <w:sz w:val="24"/>
          <w:szCs w:val="24"/>
          <w:lang w:eastAsia="ru-RU"/>
        </w:rPr>
        <w:t xml:space="preserve">; </w:t>
      </w:r>
    </w:p>
    <w:p w:rsidR="001A6A0D" w:rsidRDefault="00900A67" w:rsidP="00A46C7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05142E">
        <w:rPr>
          <w:rFonts w:ascii="Times New Roman" w:eastAsia="Times New Roman" w:hAnsi="Times New Roman" w:cs="Times New Roman"/>
          <w:sz w:val="24"/>
          <w:szCs w:val="24"/>
          <w:lang w:eastAsia="ru-RU"/>
        </w:rPr>
        <w:t xml:space="preserve">                                                            </w:t>
      </w:r>
      <w:r w:rsidR="00017CDA">
        <w:rPr>
          <w:rFonts w:ascii="Times New Roman" w:eastAsia="Times New Roman" w:hAnsi="Times New Roman" w:cs="Times New Roman"/>
          <w:sz w:val="24"/>
          <w:szCs w:val="24"/>
          <w:lang w:eastAsia="ru-RU"/>
        </w:rPr>
        <w:t xml:space="preserve">                        </w:t>
      </w:r>
      <w:r w:rsidR="00FD1B87" w:rsidRPr="0005142E">
        <w:rPr>
          <w:rFonts w:ascii="Times New Roman" w:eastAsia="Times New Roman" w:hAnsi="Times New Roman" w:cs="Times New Roman"/>
          <w:sz w:val="24"/>
          <w:szCs w:val="24"/>
          <w:lang w:eastAsia="ru-RU"/>
        </w:rPr>
        <w:t xml:space="preserve"> </w:t>
      </w:r>
      <w:r w:rsidRPr="0005142E">
        <w:rPr>
          <w:rFonts w:ascii="Times New Roman" w:eastAsia="Times New Roman" w:hAnsi="Times New Roman" w:cs="Times New Roman"/>
          <w:sz w:val="24"/>
          <w:szCs w:val="24"/>
          <w:lang w:eastAsia="ru-RU"/>
        </w:rPr>
        <w:t xml:space="preserve"> </w:t>
      </w:r>
      <w:r w:rsidR="002022E5" w:rsidRPr="0005142E">
        <w:rPr>
          <w:rFonts w:ascii="Times New Roman" w:eastAsia="Times New Roman" w:hAnsi="Times New Roman" w:cs="Times New Roman"/>
          <w:sz w:val="24"/>
          <w:szCs w:val="24"/>
          <w:lang w:eastAsia="ru-RU"/>
        </w:rPr>
        <w:t xml:space="preserve">от </w:t>
      </w:r>
      <w:r w:rsidR="009529EB" w:rsidRPr="0005142E">
        <w:rPr>
          <w:rFonts w:ascii="Times New Roman" w:eastAsia="Times New Roman" w:hAnsi="Times New Roman" w:cs="Times New Roman"/>
          <w:sz w:val="24"/>
          <w:szCs w:val="24"/>
          <w:lang w:eastAsia="ru-RU"/>
        </w:rPr>
        <w:t>14</w:t>
      </w:r>
      <w:r w:rsidR="002022E5" w:rsidRPr="0005142E">
        <w:rPr>
          <w:rFonts w:ascii="Times New Roman" w:eastAsia="Times New Roman" w:hAnsi="Times New Roman" w:cs="Times New Roman"/>
          <w:sz w:val="24"/>
          <w:szCs w:val="24"/>
          <w:lang w:eastAsia="ru-RU"/>
        </w:rPr>
        <w:t>.11.2023</w:t>
      </w:r>
      <w:r w:rsidR="00017CDA">
        <w:rPr>
          <w:rFonts w:ascii="Times New Roman" w:eastAsia="Times New Roman" w:hAnsi="Times New Roman" w:cs="Times New Roman"/>
          <w:sz w:val="24"/>
          <w:szCs w:val="24"/>
          <w:lang w:eastAsia="ru-RU"/>
        </w:rPr>
        <w:t>г.</w:t>
      </w:r>
      <w:r w:rsidRPr="0005142E">
        <w:rPr>
          <w:rFonts w:ascii="Times New Roman" w:eastAsia="Times New Roman" w:hAnsi="Times New Roman" w:cs="Times New Roman"/>
          <w:sz w:val="24"/>
          <w:szCs w:val="24"/>
          <w:lang w:eastAsia="ru-RU"/>
        </w:rPr>
        <w:t>№</w:t>
      </w:r>
      <w:r w:rsidR="009529EB" w:rsidRPr="0005142E">
        <w:rPr>
          <w:rFonts w:ascii="Times New Roman" w:eastAsia="Times New Roman" w:hAnsi="Times New Roman" w:cs="Times New Roman"/>
          <w:sz w:val="24"/>
          <w:szCs w:val="24"/>
          <w:lang w:eastAsia="ru-RU"/>
        </w:rPr>
        <w:t>183</w:t>
      </w:r>
      <w:r w:rsidR="00017CDA">
        <w:rPr>
          <w:rFonts w:ascii="Times New Roman" w:eastAsia="Times New Roman" w:hAnsi="Times New Roman" w:cs="Times New Roman"/>
          <w:sz w:val="24"/>
          <w:szCs w:val="24"/>
          <w:lang w:eastAsia="ru-RU"/>
        </w:rPr>
        <w:t>; от 24</w:t>
      </w:r>
      <w:r w:rsidR="00FD1B87" w:rsidRPr="0005142E">
        <w:rPr>
          <w:rFonts w:ascii="Times New Roman" w:eastAsia="Times New Roman" w:hAnsi="Times New Roman" w:cs="Times New Roman"/>
          <w:sz w:val="24"/>
          <w:szCs w:val="24"/>
          <w:lang w:eastAsia="ru-RU"/>
        </w:rPr>
        <w:t>.09.2024 №</w:t>
      </w:r>
      <w:r w:rsidR="00017CDA">
        <w:rPr>
          <w:rFonts w:ascii="Times New Roman" w:eastAsia="Times New Roman" w:hAnsi="Times New Roman" w:cs="Times New Roman"/>
          <w:sz w:val="24"/>
          <w:szCs w:val="24"/>
          <w:lang w:eastAsia="ru-RU"/>
        </w:rPr>
        <w:t xml:space="preserve"> 150</w:t>
      </w:r>
      <w:r w:rsidR="001A6A0D">
        <w:rPr>
          <w:rFonts w:ascii="Times New Roman" w:eastAsia="Times New Roman" w:hAnsi="Times New Roman" w:cs="Times New Roman"/>
          <w:sz w:val="24"/>
          <w:szCs w:val="24"/>
          <w:lang w:eastAsia="ru-RU"/>
        </w:rPr>
        <w:t>;</w:t>
      </w:r>
    </w:p>
    <w:p w:rsidR="00A46C7F" w:rsidRPr="0005142E" w:rsidRDefault="001B37A2" w:rsidP="001A6A0D">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21.07</w:t>
      </w:r>
      <w:r w:rsidR="001A6A0D">
        <w:rPr>
          <w:rFonts w:ascii="Times New Roman" w:eastAsia="Times New Roman" w:hAnsi="Times New Roman" w:cs="Times New Roman"/>
          <w:sz w:val="24"/>
          <w:szCs w:val="24"/>
          <w:lang w:eastAsia="ru-RU"/>
        </w:rPr>
        <w:t xml:space="preserve">.2025 № </w:t>
      </w:r>
      <w:r>
        <w:rPr>
          <w:rFonts w:ascii="Times New Roman" w:eastAsia="Times New Roman" w:hAnsi="Times New Roman" w:cs="Times New Roman"/>
          <w:sz w:val="24"/>
          <w:szCs w:val="24"/>
          <w:lang w:eastAsia="ru-RU"/>
        </w:rPr>
        <w:t>142</w:t>
      </w:r>
      <w:r w:rsidR="00A46C7F" w:rsidRPr="0005142E">
        <w:rPr>
          <w:rFonts w:ascii="Times New Roman" w:eastAsia="Times New Roman" w:hAnsi="Times New Roman" w:cs="Times New Roman"/>
          <w:sz w:val="24"/>
          <w:szCs w:val="24"/>
          <w:lang w:eastAsia="ru-RU"/>
        </w:rPr>
        <w:t xml:space="preserve">)  </w:t>
      </w:r>
    </w:p>
    <w:p w:rsidR="00A46C7F" w:rsidRPr="0005142E" w:rsidRDefault="00A46C7F" w:rsidP="001A6A0D">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A46C7F" w:rsidRPr="0005142E" w:rsidRDefault="00A46C7F" w:rsidP="00A46C7F">
      <w:pPr>
        <w:autoSpaceDE w:val="0"/>
        <w:autoSpaceDN w:val="0"/>
        <w:adjustRightInd w:val="0"/>
        <w:spacing w:after="0" w:line="276" w:lineRule="auto"/>
        <w:ind w:left="-720"/>
        <w:jc w:val="center"/>
        <w:outlineLvl w:val="0"/>
        <w:rPr>
          <w:rFonts w:ascii="Times New Roman" w:eastAsia="Times New Roman" w:hAnsi="Times New Roman" w:cs="Times New Roman"/>
          <w:b/>
          <w:sz w:val="32"/>
          <w:szCs w:val="28"/>
          <w:lang w:eastAsia="ru-RU"/>
        </w:rPr>
      </w:pPr>
      <w:r w:rsidRPr="0005142E">
        <w:rPr>
          <w:rFonts w:ascii="Times New Roman" w:eastAsia="Times New Roman" w:hAnsi="Times New Roman" w:cs="Times New Roman"/>
          <w:b/>
          <w:sz w:val="32"/>
          <w:szCs w:val="28"/>
          <w:lang w:eastAsia="ru-RU"/>
        </w:rPr>
        <w:t xml:space="preserve">Административный регламент </w:t>
      </w:r>
    </w:p>
    <w:p w:rsidR="00A46C7F" w:rsidRPr="0005142E" w:rsidRDefault="00A46C7F" w:rsidP="00A46C7F">
      <w:pPr>
        <w:autoSpaceDE w:val="0"/>
        <w:autoSpaceDN w:val="0"/>
        <w:adjustRightInd w:val="0"/>
        <w:jc w:val="both"/>
        <w:outlineLvl w:val="0"/>
        <w:rPr>
          <w:rFonts w:ascii="Times New Roman" w:eastAsia="Calibri" w:hAnsi="Times New Roman" w:cs="Times New Roman"/>
          <w:b/>
          <w:sz w:val="28"/>
          <w:szCs w:val="28"/>
          <w:lang w:eastAsia="ru-RU"/>
        </w:rPr>
      </w:pPr>
      <w:r w:rsidRPr="0005142E">
        <w:rPr>
          <w:rFonts w:ascii="Times New Roman" w:eastAsia="Times New Roman" w:hAnsi="Times New Roman" w:cs="Times New Roman"/>
          <w:b/>
          <w:bCs/>
          <w:sz w:val="28"/>
          <w:szCs w:val="28"/>
          <w:lang w:eastAsia="ru-RU"/>
        </w:rPr>
        <w:t>по предоставлению муниципальной услуги:</w:t>
      </w:r>
      <w:r w:rsidRPr="0005142E">
        <w:rPr>
          <w:rFonts w:ascii="Times New Roman" w:eastAsia="Times New Roman" w:hAnsi="Times New Roman" w:cs="Times New Roman"/>
          <w:sz w:val="28"/>
          <w:szCs w:val="28"/>
          <w:lang w:eastAsia="ru-RU"/>
        </w:rPr>
        <w:t xml:space="preserve"> </w:t>
      </w:r>
      <w:r w:rsidRPr="0005142E">
        <w:rPr>
          <w:rFonts w:ascii="Times New Roman" w:eastAsia="Times New Roman" w:hAnsi="Times New Roman" w:cs="Times New Roman"/>
          <w:b/>
          <w:sz w:val="28"/>
          <w:szCs w:val="28"/>
          <w:lang w:eastAsia="ru-RU"/>
        </w:rPr>
        <w:t>«</w:t>
      </w:r>
      <w:r w:rsidRPr="0005142E">
        <w:rPr>
          <w:rFonts w:ascii="Times New Roman" w:eastAsia="Calibri" w:hAnsi="Times New Roman" w:cs="Times New Roman"/>
          <w:b/>
          <w:sz w:val="28"/>
          <w:szCs w:val="28"/>
          <w:lang w:eastAsia="ru-RU"/>
        </w:rPr>
        <w:t>Установка информационн</w:t>
      </w:r>
      <w:bookmarkStart w:id="0" w:name="_GoBack"/>
      <w:bookmarkEnd w:id="0"/>
      <w:r w:rsidRPr="0005142E">
        <w:rPr>
          <w:rFonts w:ascii="Times New Roman" w:eastAsia="Calibri" w:hAnsi="Times New Roman" w:cs="Times New Roman"/>
          <w:b/>
          <w:sz w:val="28"/>
          <w:szCs w:val="28"/>
          <w:lang w:eastAsia="ru-RU"/>
        </w:rPr>
        <w:t xml:space="preserve">ой вывески, согласование дизайн-проекта </w:t>
      </w:r>
      <w:r w:rsidRPr="0005142E">
        <w:rPr>
          <w:rFonts w:ascii="Times New Roman" w:eastAsia="Calibri" w:hAnsi="Times New Roman" w:cs="Times New Roman"/>
          <w:b/>
          <w:sz w:val="28"/>
          <w:szCs w:val="28"/>
          <w:lang w:eastAsia="ru-RU"/>
        </w:rPr>
        <w:br/>
        <w:t>размещения вывески на территории муниципального образовани</w:t>
      </w:r>
      <w:r w:rsidR="00323678">
        <w:rPr>
          <w:rFonts w:ascii="Times New Roman" w:eastAsia="Calibri" w:hAnsi="Times New Roman" w:cs="Times New Roman"/>
          <w:b/>
          <w:sz w:val="28"/>
          <w:szCs w:val="28"/>
          <w:lang w:eastAsia="ru-RU"/>
        </w:rPr>
        <w:t>я Вындиноостровского сельского поселения</w:t>
      </w:r>
      <w:r w:rsidRPr="0005142E">
        <w:rPr>
          <w:rFonts w:ascii="Times New Roman" w:eastAsia="Calibri" w:hAnsi="Times New Roman" w:cs="Times New Roman"/>
          <w:b/>
          <w:sz w:val="28"/>
          <w:szCs w:val="28"/>
          <w:lang w:eastAsia="ru-RU"/>
        </w:rPr>
        <w:t xml:space="preserve"> Волховского муниципального района Ленинградской области»</w:t>
      </w:r>
    </w:p>
    <w:p w:rsidR="00A46C7F" w:rsidRPr="0005142E" w:rsidRDefault="00A46C7F" w:rsidP="00A46C7F">
      <w:pPr>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r w:rsidRPr="0005142E">
        <w:rPr>
          <w:rFonts w:ascii="Times New Roman" w:eastAsia="Calibri" w:hAnsi="Times New Roman" w:cs="Times New Roman"/>
          <w:sz w:val="28"/>
          <w:szCs w:val="28"/>
          <w:lang w:eastAsia="ru-RU"/>
        </w:rPr>
        <w:t>(Сокращенное наименование: «Установка информационной вывески, согласование дизайн-проекта размещения вывески на</w:t>
      </w:r>
      <w:r w:rsidR="00323678">
        <w:rPr>
          <w:rFonts w:ascii="Times New Roman" w:eastAsia="Calibri" w:hAnsi="Times New Roman" w:cs="Times New Roman"/>
          <w:sz w:val="28"/>
          <w:szCs w:val="28"/>
          <w:lang w:eastAsia="ru-RU"/>
        </w:rPr>
        <w:t xml:space="preserve"> территории МО Вындиноостровского сельского</w:t>
      </w:r>
      <w:r w:rsidRPr="0005142E">
        <w:rPr>
          <w:rFonts w:ascii="Times New Roman" w:eastAsia="Calibri" w:hAnsi="Times New Roman" w:cs="Times New Roman"/>
          <w:sz w:val="28"/>
          <w:szCs w:val="28"/>
          <w:lang w:eastAsia="ru-RU"/>
        </w:rPr>
        <w:t xml:space="preserve"> поселен</w:t>
      </w:r>
      <w:r w:rsidR="00323678">
        <w:rPr>
          <w:rFonts w:ascii="Times New Roman" w:eastAsia="Calibri" w:hAnsi="Times New Roman" w:cs="Times New Roman"/>
          <w:sz w:val="28"/>
          <w:szCs w:val="28"/>
          <w:lang w:eastAsia="ru-RU"/>
        </w:rPr>
        <w:t>ия</w:t>
      </w:r>
      <w:r w:rsidRPr="0005142E">
        <w:rPr>
          <w:rFonts w:ascii="Times New Roman" w:eastAsia="Calibri" w:hAnsi="Times New Roman" w:cs="Times New Roman"/>
          <w:sz w:val="28"/>
          <w:szCs w:val="28"/>
          <w:lang w:eastAsia="ru-RU"/>
        </w:rPr>
        <w:t>)</w:t>
      </w:r>
      <w:r w:rsidRPr="0005142E">
        <w:rPr>
          <w:rFonts w:ascii="Times New Roman" w:eastAsia="Calibri" w:hAnsi="Times New Roman" w:cs="Times New Roman"/>
          <w:sz w:val="24"/>
          <w:szCs w:val="24"/>
          <w:lang w:eastAsia="ru-RU"/>
        </w:rPr>
        <w:t xml:space="preserve"> </w:t>
      </w:r>
      <w:r w:rsidRPr="0005142E">
        <w:rPr>
          <w:rFonts w:ascii="Times New Roman" w:eastAsia="Times New Roman" w:hAnsi="Times New Roman" w:cs="Times New Roman"/>
          <w:sz w:val="28"/>
          <w:szCs w:val="28"/>
          <w:lang w:eastAsia="ru-RU"/>
        </w:rPr>
        <w:t>(далее – административный регламент)</w:t>
      </w:r>
    </w:p>
    <w:p w:rsidR="00A46C7F" w:rsidRPr="0005142E" w:rsidRDefault="00A46C7F" w:rsidP="002022E5">
      <w:pPr>
        <w:suppressAutoHyphens/>
        <w:spacing w:after="0" w:line="240" w:lineRule="auto"/>
        <w:rPr>
          <w:rFonts w:ascii="Times New Roman" w:eastAsia="Times New Roman" w:hAnsi="Times New Roman" w:cs="Times New Roman"/>
          <w:b/>
          <w:sz w:val="28"/>
          <w:szCs w:val="28"/>
          <w:lang w:eastAsia="zh-CN"/>
        </w:rPr>
      </w:pPr>
    </w:p>
    <w:p w:rsidR="00FD1B87" w:rsidRPr="0005142E" w:rsidRDefault="008049A5" w:rsidP="00FD1B87">
      <w:pPr>
        <w:suppressAutoHyphens/>
        <w:spacing w:after="0" w:line="240" w:lineRule="auto"/>
        <w:ind w:firstLine="567"/>
        <w:jc w:val="center"/>
        <w:rPr>
          <w:rFonts w:ascii="Times New Roman" w:eastAsia="Times New Roman" w:hAnsi="Times New Roman" w:cs="Times New Roman"/>
          <w:b/>
          <w:sz w:val="28"/>
          <w:szCs w:val="28"/>
          <w:lang w:eastAsia="zh-CN"/>
        </w:rPr>
      </w:pPr>
      <w:r w:rsidRPr="0005142E">
        <w:rPr>
          <w:rFonts w:ascii="Times New Roman" w:eastAsia="Times New Roman" w:hAnsi="Times New Roman" w:cs="Times New Roman"/>
          <w:b/>
          <w:sz w:val="28"/>
          <w:szCs w:val="28"/>
          <w:lang w:eastAsia="zh-CN"/>
        </w:rPr>
        <w:t xml:space="preserve">1. </w:t>
      </w:r>
      <w:r w:rsidR="00FD1B87" w:rsidRPr="0005142E">
        <w:rPr>
          <w:rFonts w:ascii="Times New Roman" w:eastAsia="Times New Roman" w:hAnsi="Times New Roman" w:cs="Times New Roman"/>
          <w:b/>
          <w:sz w:val="28"/>
          <w:szCs w:val="28"/>
          <w:lang w:eastAsia="zh-CN"/>
        </w:rPr>
        <w:t>Общие положения</w:t>
      </w:r>
    </w:p>
    <w:p w:rsidR="00FD1B87" w:rsidRPr="0005142E" w:rsidRDefault="00FD1B87" w:rsidP="00FD1B87">
      <w:pPr>
        <w:suppressAutoHyphens/>
        <w:spacing w:after="0" w:line="240" w:lineRule="auto"/>
        <w:ind w:firstLine="567"/>
        <w:jc w:val="center"/>
        <w:rPr>
          <w:rFonts w:ascii="Times New Roman" w:eastAsia="Times New Roman" w:hAnsi="Times New Roman" w:cs="Times New Roman"/>
          <w:b/>
          <w:sz w:val="28"/>
          <w:szCs w:val="28"/>
          <w:lang w:eastAsia="zh-CN"/>
        </w:rPr>
      </w:pP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 xml:space="preserve">1.1. </w:t>
      </w:r>
      <w:r w:rsidRPr="0005142E">
        <w:rPr>
          <w:rFonts w:ascii="Times New Roman" w:eastAsia="Calibri" w:hAnsi="Times New Roman" w:cs="Times New Roman"/>
          <w:sz w:val="28"/>
          <w:szCs w:val="28"/>
          <w:lang w:eastAsia="ru-RU"/>
        </w:rPr>
        <w:t>Административный регламент предоставления муниципальной услуги «Установка информационной вывески, согласование дизайн-проекта размещения вывески»</w:t>
      </w:r>
      <w:r w:rsidRPr="0005142E">
        <w:rPr>
          <w:rFonts w:ascii="Times New Roman" w:eastAsia="Times New Roman" w:hAnsi="Times New Roman" w:cs="Times New Roman"/>
          <w:sz w:val="28"/>
          <w:szCs w:val="28"/>
          <w:lang w:eastAsia="ru-RU"/>
        </w:rPr>
        <w:t xml:space="preserve"> устанавливает порядок и стандарт предоставления </w:t>
      </w:r>
      <w:r w:rsidRPr="0005142E">
        <w:rPr>
          <w:rFonts w:ascii="Times New Roman" w:eastAsia="Calibri" w:hAnsi="Times New Roman" w:cs="Times New Roman"/>
          <w:sz w:val="28"/>
          <w:szCs w:val="28"/>
          <w:lang w:eastAsia="ru-RU"/>
        </w:rPr>
        <w:t>муниципальной</w:t>
      </w:r>
      <w:r w:rsidRPr="0005142E">
        <w:rPr>
          <w:rFonts w:ascii="Times New Roman" w:eastAsia="Times New Roman" w:hAnsi="Times New Roman" w:cs="Times New Roman"/>
          <w:sz w:val="28"/>
          <w:szCs w:val="28"/>
          <w:lang w:eastAsia="ru-RU"/>
        </w:rPr>
        <w:t xml:space="preserve"> услуги.</w:t>
      </w:r>
    </w:p>
    <w:p w:rsidR="00FD1B87" w:rsidRPr="0005142E" w:rsidRDefault="00FD1B87" w:rsidP="00FD1B87">
      <w:pPr>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 xml:space="preserve">1.2. Заявителями, имеющими право на получение муниципальной услуги, являются: </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5142E">
        <w:rPr>
          <w:rFonts w:ascii="Times New Roman" w:eastAsia="Times New Roman" w:hAnsi="Times New Roman" w:cs="Times New Roman"/>
          <w:color w:val="000000"/>
          <w:sz w:val="28"/>
          <w:szCs w:val="28"/>
          <w:lang w:eastAsia="ru-RU"/>
        </w:rPr>
        <w:t>- физические лица</w:t>
      </w:r>
      <w:r w:rsidRPr="0005142E">
        <w:rPr>
          <w:rFonts w:ascii="Times New Roman" w:eastAsia="Times New Roman" w:hAnsi="Times New Roman" w:cs="Times New Roman"/>
          <w:sz w:val="28"/>
          <w:szCs w:val="28"/>
          <w:lang w:eastAsia="ru-RU"/>
        </w:rPr>
        <w:t>, не являющиеся индивидуальными предпринимателями и применяющие специальный налоговый режим «Налог на профессиональный доход»</w:t>
      </w:r>
      <w:r w:rsidRPr="0005142E">
        <w:rPr>
          <w:rFonts w:ascii="Times New Roman" w:eastAsia="Times New Roman" w:hAnsi="Times New Roman" w:cs="Times New Roman"/>
          <w:color w:val="000000"/>
          <w:sz w:val="28"/>
          <w:szCs w:val="28"/>
          <w:lang w:eastAsia="ru-RU"/>
        </w:rPr>
        <w:t>;</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5142E">
        <w:rPr>
          <w:rFonts w:ascii="Times New Roman" w:eastAsia="Times New Roman" w:hAnsi="Times New Roman" w:cs="Times New Roman"/>
          <w:color w:val="000000"/>
          <w:sz w:val="28"/>
          <w:szCs w:val="28"/>
          <w:lang w:eastAsia="ru-RU"/>
        </w:rPr>
        <w:t>- индивидуальные предприниматели;</w:t>
      </w:r>
    </w:p>
    <w:p w:rsidR="00FD1B87" w:rsidRPr="0005142E" w:rsidRDefault="00FD1B87" w:rsidP="00FD1B87">
      <w:pPr>
        <w:spacing w:after="0" w:line="240" w:lineRule="auto"/>
        <w:ind w:firstLine="709"/>
        <w:jc w:val="both"/>
        <w:rPr>
          <w:rFonts w:ascii="Times New Roman" w:eastAsia="Times New Roman" w:hAnsi="Times New Roman" w:cs="Times New Roman"/>
          <w:color w:val="000000"/>
          <w:sz w:val="28"/>
          <w:szCs w:val="28"/>
          <w:lang w:eastAsia="ru-RU"/>
        </w:rPr>
      </w:pPr>
      <w:r w:rsidRPr="0005142E">
        <w:rPr>
          <w:rFonts w:ascii="Times New Roman" w:eastAsia="Times New Roman" w:hAnsi="Times New Roman" w:cs="Times New Roman"/>
          <w:color w:val="000000"/>
          <w:sz w:val="28"/>
          <w:szCs w:val="28"/>
          <w:lang w:eastAsia="ru-RU"/>
        </w:rPr>
        <w:t xml:space="preserve">- юридические лица </w:t>
      </w:r>
      <w:r w:rsidRPr="0005142E">
        <w:rPr>
          <w:rFonts w:ascii="Times New Roman" w:eastAsia="Times New Roman" w:hAnsi="Times New Roman" w:cs="Times New Roman"/>
          <w:sz w:val="28"/>
          <w:szCs w:val="28"/>
          <w:lang w:eastAsia="ru-RU"/>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05142E">
        <w:rPr>
          <w:rFonts w:ascii="Times New Roman" w:eastAsia="Times New Roman" w:hAnsi="Times New Roman" w:cs="Times New Roman"/>
          <w:color w:val="000000"/>
          <w:sz w:val="28"/>
          <w:szCs w:val="28"/>
          <w:lang w:eastAsia="ru-RU"/>
        </w:rPr>
        <w:t>.</w:t>
      </w:r>
    </w:p>
    <w:p w:rsidR="00FD1B87" w:rsidRPr="0005142E" w:rsidRDefault="00FD1B87" w:rsidP="00FD1B87">
      <w:pPr>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 xml:space="preserve">Представлять интересы заявителя имеют право: </w:t>
      </w:r>
    </w:p>
    <w:p w:rsidR="00FD1B87" w:rsidRPr="0005142E" w:rsidRDefault="00FD1B87" w:rsidP="00FD1B8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 лица, действующие в соответствии с учредительными документами от имени юридического лица без доверенности;</w:t>
      </w:r>
    </w:p>
    <w:p w:rsidR="00FD1B87" w:rsidRPr="0005142E" w:rsidRDefault="00FD1B87" w:rsidP="00FD1B87">
      <w:pPr>
        <w:autoSpaceDE w:val="0"/>
        <w:autoSpaceDN w:val="0"/>
        <w:adjustRightInd w:val="0"/>
        <w:spacing w:after="0" w:line="240" w:lineRule="auto"/>
        <w:ind w:firstLine="709"/>
        <w:jc w:val="both"/>
        <w:rPr>
          <w:rFonts w:ascii="Times New Roman" w:eastAsia="Times New Roman" w:hAnsi="Times New Roman" w:cs="Times New Roman"/>
          <w:i/>
          <w:sz w:val="28"/>
          <w:szCs w:val="28"/>
          <w:lang w:eastAsia="x-none"/>
        </w:rPr>
      </w:pPr>
      <w:r w:rsidRPr="0005142E">
        <w:rPr>
          <w:rFonts w:ascii="Times New Roman" w:eastAsia="Times New Roman" w:hAnsi="Times New Roman" w:cs="Times New Roman"/>
          <w:sz w:val="28"/>
          <w:szCs w:val="28"/>
          <w:lang w:eastAsia="ru-RU"/>
        </w:rPr>
        <w:t>- представители юридического лица, индивидуального предпринимателя или физического лица в силу полномочий на основании доверенности.</w:t>
      </w:r>
      <w:r w:rsidRPr="0005142E">
        <w:rPr>
          <w:rFonts w:ascii="Times New Roman" w:eastAsia="Times New Roman" w:hAnsi="Times New Roman" w:cs="Times New Roman"/>
          <w:i/>
          <w:sz w:val="28"/>
          <w:szCs w:val="28"/>
          <w:lang w:eastAsia="x-none"/>
        </w:rPr>
        <w:t xml:space="preserve"> </w:t>
      </w:r>
    </w:p>
    <w:p w:rsidR="00FD1B87" w:rsidRPr="0005142E" w:rsidRDefault="00FD1B87" w:rsidP="00FD1B87">
      <w:pPr>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 xml:space="preserve">1.3. Информация о местах нахождения органов местного самоуправления (далее – ОМСУ,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w:t>
      </w:r>
      <w:r w:rsidRPr="0005142E">
        <w:rPr>
          <w:rFonts w:ascii="Times New Roman" w:eastAsia="Times New Roman" w:hAnsi="Times New Roman" w:cs="Times New Roman"/>
          <w:sz w:val="28"/>
          <w:szCs w:val="28"/>
          <w:lang w:eastAsia="ru-RU"/>
        </w:rPr>
        <w:br/>
        <w:t>и муниципальных услуг, графиках работы, контактных телефонов и т.д. (далее – сведения информационного характера) размещаются:</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lastRenderedPageBreak/>
        <w:t xml:space="preserve">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w:t>
      </w:r>
    </w:p>
    <w:p w:rsidR="00FD1B87" w:rsidRPr="0005142E" w:rsidRDefault="00FD1B87" w:rsidP="008049A5">
      <w:pPr>
        <w:widowControl w:val="0"/>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на сайте Администрации</w:t>
      </w:r>
      <w:r w:rsidR="008049A5" w:rsidRPr="0005142E">
        <w:rPr>
          <w:rFonts w:ascii="Times New Roman" w:eastAsia="Times New Roman" w:hAnsi="Times New Roman" w:cs="Times New Roman"/>
          <w:sz w:val="28"/>
          <w:szCs w:val="28"/>
          <w:lang w:eastAsia="ru-RU"/>
        </w:rPr>
        <w:t>: http://vindinostrov.ru/</w:t>
      </w:r>
      <w:r w:rsidRPr="0005142E">
        <w:rPr>
          <w:rFonts w:ascii="Times New Roman" w:eastAsia="Times New Roman" w:hAnsi="Times New Roman" w:cs="Times New Roman"/>
          <w:sz w:val="28"/>
          <w:szCs w:val="28"/>
          <w:lang w:eastAsia="ru-RU"/>
        </w:rPr>
        <w:t>;</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на Едином портале государственных услуг (далее – ЕПГУ</w:t>
      </w:r>
      <w:hyperlink r:id="rId9" w:history="1">
        <w:r w:rsidRPr="0005142E">
          <w:rPr>
            <w:rFonts w:ascii="Times New Roman" w:eastAsia="Times New Roman" w:hAnsi="Times New Roman" w:cs="Times New Roman"/>
            <w:color w:val="0000FF"/>
            <w:sz w:val="28"/>
            <w:szCs w:val="28"/>
            <w:u w:val="single"/>
            <w:lang w:eastAsia="ru-RU"/>
          </w:rPr>
          <w:t>www.gosuslugi.ru</w:t>
        </w:r>
      </w:hyperlink>
      <w:r w:rsidRPr="0005142E">
        <w:rPr>
          <w:rFonts w:ascii="Times New Roman" w:eastAsia="Times New Roman" w:hAnsi="Times New Roman" w:cs="Times New Roman"/>
          <w:sz w:val="28"/>
          <w:szCs w:val="28"/>
          <w:lang w:eastAsia="ru-RU"/>
        </w:rPr>
        <w:t>;</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bookmarkStart w:id="1" w:name="sub_1002"/>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r w:rsidRPr="0005142E">
        <w:rPr>
          <w:rFonts w:ascii="Times New Roman" w:eastAsia="Times New Roman" w:hAnsi="Times New Roman" w:cs="Times New Roman"/>
          <w:b/>
          <w:bCs/>
          <w:sz w:val="28"/>
          <w:szCs w:val="28"/>
          <w:lang w:eastAsia="ru-RU"/>
        </w:rPr>
        <w:t xml:space="preserve">2. Стандарт предоставления </w:t>
      </w:r>
      <w:r w:rsidRPr="0005142E">
        <w:rPr>
          <w:rFonts w:ascii="Times New Roman" w:eastAsia="Times New Roman" w:hAnsi="Times New Roman" w:cs="Times New Roman"/>
          <w:b/>
          <w:sz w:val="28"/>
          <w:szCs w:val="28"/>
          <w:lang w:eastAsia="ru-RU"/>
        </w:rPr>
        <w:t>муниципальной</w:t>
      </w:r>
      <w:r w:rsidRPr="0005142E">
        <w:rPr>
          <w:rFonts w:ascii="Times New Roman" w:eastAsia="Times New Roman" w:hAnsi="Times New Roman" w:cs="Times New Roman"/>
          <w:b/>
          <w:bCs/>
          <w:sz w:val="28"/>
          <w:szCs w:val="28"/>
          <w:lang w:eastAsia="ru-RU"/>
        </w:rPr>
        <w:t xml:space="preserve"> услуги</w:t>
      </w:r>
      <w:bookmarkEnd w:id="1"/>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2" w:name="sub_1021"/>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 xml:space="preserve">2.1. Полное наименование муниципальной услуги: </w:t>
      </w:r>
      <w:r w:rsidRPr="0005142E">
        <w:rPr>
          <w:rFonts w:ascii="Times New Roman" w:eastAsia="Calibri" w:hAnsi="Times New Roman" w:cs="Times New Roman"/>
          <w:sz w:val="28"/>
          <w:szCs w:val="28"/>
          <w:lang w:eastAsia="ru-RU"/>
        </w:rPr>
        <w:t>«Установка информационной вывески, согласование дизайн-проекта размещения вывески»</w:t>
      </w:r>
      <w:r w:rsidRPr="0005142E">
        <w:rPr>
          <w:rFonts w:ascii="Times New Roman" w:eastAsia="Times New Roman" w:hAnsi="Times New Roman" w:cs="Times New Roman"/>
          <w:sz w:val="28"/>
          <w:szCs w:val="28"/>
          <w:lang w:eastAsia="ru-RU"/>
        </w:rPr>
        <w:t>.</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trike/>
          <w:color w:val="FF0000"/>
          <w:sz w:val="28"/>
          <w:szCs w:val="28"/>
          <w:lang w:eastAsia="ru-RU"/>
        </w:rPr>
      </w:pPr>
      <w:r w:rsidRPr="0005142E">
        <w:rPr>
          <w:rFonts w:ascii="Times New Roman" w:eastAsia="Times New Roman" w:hAnsi="Times New Roman" w:cs="Times New Roman"/>
          <w:sz w:val="28"/>
          <w:szCs w:val="28"/>
          <w:lang w:eastAsia="ru-RU"/>
        </w:rPr>
        <w:t xml:space="preserve">Сокращенное наименование муниципальной услуги отсутствует. </w:t>
      </w:r>
      <w:bookmarkEnd w:id="2"/>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 xml:space="preserve">2.2. Муниципальную услугу предоставляет: </w:t>
      </w:r>
      <w:r w:rsidRPr="0005142E">
        <w:rPr>
          <w:rFonts w:ascii="Times New Roman" w:eastAsia="Calibri" w:hAnsi="Times New Roman" w:cs="Times New Roman"/>
          <w:sz w:val="28"/>
          <w:szCs w:val="28"/>
          <w:lang w:eastAsia="ru-RU"/>
        </w:rPr>
        <w:t xml:space="preserve">администрация </w:t>
      </w:r>
      <w:r w:rsidR="008049A5" w:rsidRPr="0005142E">
        <w:rPr>
          <w:rFonts w:ascii="Times New Roman" w:eastAsia="Calibri" w:hAnsi="Times New Roman" w:cs="Times New Roman"/>
          <w:sz w:val="28"/>
          <w:szCs w:val="28"/>
          <w:lang w:eastAsia="ru-RU"/>
        </w:rPr>
        <w:t xml:space="preserve">Вындиноостровского сельского поселения </w:t>
      </w:r>
      <w:r w:rsidR="00C10D72" w:rsidRPr="0005142E">
        <w:rPr>
          <w:rFonts w:ascii="Times New Roman" w:eastAsia="Calibri" w:hAnsi="Times New Roman" w:cs="Times New Roman"/>
          <w:sz w:val="28"/>
          <w:szCs w:val="28"/>
          <w:lang w:eastAsia="ru-RU"/>
        </w:rPr>
        <w:t>Волховского муниципального района Ленинградской области</w:t>
      </w:r>
      <w:r w:rsidRPr="0005142E">
        <w:rPr>
          <w:rFonts w:ascii="Times New Roman" w:eastAsia="Calibri" w:hAnsi="Times New Roman" w:cs="Times New Roman"/>
          <w:sz w:val="28"/>
          <w:szCs w:val="28"/>
          <w:lang w:eastAsia="ru-RU"/>
        </w:rPr>
        <w:t>, посредством органа, ответственного за предоставление муниципальной услуги (структурное подразделение Администрации МО, иная организация)</w:t>
      </w:r>
      <w:r w:rsidRPr="0005142E">
        <w:rPr>
          <w:rFonts w:ascii="Times New Roman" w:eastAsia="Times New Roman" w:hAnsi="Times New Roman" w:cs="Times New Roman"/>
          <w:sz w:val="28"/>
          <w:szCs w:val="28"/>
          <w:lang w:eastAsia="ru-RU"/>
        </w:rPr>
        <w:t>.</w:t>
      </w:r>
    </w:p>
    <w:p w:rsidR="00FD1B87" w:rsidRPr="0005142E" w:rsidRDefault="00FD1B87" w:rsidP="00FD1B8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 xml:space="preserve">В предоставлении </w:t>
      </w:r>
      <w:r w:rsidRPr="0005142E">
        <w:rPr>
          <w:rFonts w:ascii="Times New Roman" w:eastAsia="Calibri" w:hAnsi="Times New Roman" w:cs="Times New Roman"/>
          <w:sz w:val="28"/>
          <w:szCs w:val="28"/>
          <w:lang w:eastAsia="ru-RU"/>
        </w:rPr>
        <w:t>муниципальной</w:t>
      </w:r>
      <w:r w:rsidRPr="0005142E">
        <w:rPr>
          <w:rFonts w:ascii="Times New Roman" w:eastAsia="Times New Roman" w:hAnsi="Times New Roman" w:cs="Times New Roman"/>
          <w:sz w:val="28"/>
          <w:szCs w:val="28"/>
          <w:lang w:eastAsia="ru-RU"/>
        </w:rPr>
        <w:t xml:space="preserve"> услуги участвуют:</w:t>
      </w:r>
    </w:p>
    <w:p w:rsidR="00FD1B87" w:rsidRPr="0005142E" w:rsidRDefault="00FD1B87" w:rsidP="00FD1B8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 Управление Федеральной налоговой службы России по Ленинградской области;</w:t>
      </w:r>
    </w:p>
    <w:p w:rsidR="00FD1B87" w:rsidRPr="0005142E" w:rsidRDefault="00FD1B87" w:rsidP="00FD1B8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 Управление Федеральной службы государственной регистрации, кадастра и картографии;</w:t>
      </w:r>
    </w:p>
    <w:p w:rsidR="00FD1B87" w:rsidRPr="0005142E" w:rsidRDefault="00FD1B87" w:rsidP="00FD1B87">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5142E">
        <w:rPr>
          <w:rFonts w:ascii="Times New Roman" w:eastAsia="Times New Roman" w:hAnsi="Times New Roman" w:cs="Times New Roman"/>
          <w:color w:val="000000"/>
          <w:sz w:val="28"/>
          <w:szCs w:val="28"/>
          <w:lang w:eastAsia="ru-RU"/>
        </w:rPr>
        <w:t>- Комитет по сохранению культурного наследия Ленинградской области.</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принимаются:</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1) при личной явке:</w:t>
      </w:r>
    </w:p>
    <w:p w:rsidR="00FD1B87" w:rsidRPr="0005142E" w:rsidRDefault="00323678" w:rsidP="00323678">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D1B87" w:rsidRPr="0005142E">
        <w:rPr>
          <w:rFonts w:ascii="Times New Roman" w:eastAsia="Times New Roman" w:hAnsi="Times New Roman" w:cs="Times New Roman"/>
          <w:sz w:val="28"/>
          <w:szCs w:val="28"/>
          <w:lang w:eastAsia="ru-RU"/>
        </w:rPr>
        <w:t>в филиалах, отделах, удаленных рабочих местах ГБУ ЛО «МФЦ»;</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2) без личной явки:</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в электронной форме через личный кабинет заявителя на ЕПГУ.</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FD1B87" w:rsidRPr="0005142E" w:rsidRDefault="000B5F74"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 xml:space="preserve">1) посредством </w:t>
      </w:r>
      <w:r w:rsidR="00FD1B87" w:rsidRPr="0005142E">
        <w:rPr>
          <w:rFonts w:ascii="Times New Roman" w:eastAsia="Times New Roman" w:hAnsi="Times New Roman" w:cs="Times New Roman"/>
          <w:sz w:val="28"/>
          <w:szCs w:val="28"/>
          <w:lang w:eastAsia="ru-RU"/>
        </w:rPr>
        <w:t>ЕПГУ – в Администрацию/Организацию, в МФЦ;</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2) по телефону – МФЦ;</w:t>
      </w:r>
    </w:p>
    <w:p w:rsidR="00FD1B87" w:rsidRPr="0005142E" w:rsidRDefault="00FD1B87" w:rsidP="00FD1B87">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3) посредством сайта Администрации/Организации – в Администрацию/Организацию;</w:t>
      </w:r>
    </w:p>
    <w:p w:rsidR="00FD1B87" w:rsidRPr="0005142E" w:rsidRDefault="00FD1B87" w:rsidP="00FD1B8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 xml:space="preserve">4) </w:t>
      </w:r>
      <w:r w:rsidRPr="0005142E">
        <w:rPr>
          <w:rFonts w:ascii="Times New Roman" w:eastAsia="Times New Roman" w:hAnsi="Times New Roman" w:cs="Arial"/>
          <w:sz w:val="28"/>
          <w:szCs w:val="20"/>
          <w:lang w:eastAsia="ru-RU"/>
        </w:rPr>
        <w:t>посредством сайта ГБУ ЛО «МФЦ» - в МФЦ.</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05142E">
        <w:rPr>
          <w:rFonts w:ascii="Times New Roman" w:eastAsia="Times New Roman" w:hAnsi="Times New Roman" w:cs="Times New Roman"/>
          <w:sz w:val="28"/>
          <w:szCs w:val="28"/>
          <w:lang w:eastAsia="ru-RU"/>
        </w:rPr>
        <w:t xml:space="preserve">Для записи заявитель выбирает любую </w:t>
      </w:r>
      <w:r w:rsidRPr="0005142E">
        <w:rPr>
          <w:rFonts w:ascii="Times New Roman" w:eastAsia="Times New Roman" w:hAnsi="Times New Roman" w:cs="Times New Roman"/>
          <w:iCs/>
          <w:sz w:val="28"/>
          <w:szCs w:val="28"/>
          <w:lang w:eastAsia="ru-RU"/>
        </w:rPr>
        <w:t xml:space="preserve">свободную для приема дату и время в пределах установленного в </w:t>
      </w:r>
      <w:r w:rsidRPr="0005142E">
        <w:rPr>
          <w:rFonts w:ascii="Times New Roman" w:eastAsia="Times New Roman" w:hAnsi="Times New Roman" w:cs="Times New Roman"/>
          <w:sz w:val="28"/>
          <w:szCs w:val="28"/>
          <w:lang w:eastAsia="ru-RU"/>
        </w:rPr>
        <w:t>Администрации</w:t>
      </w:r>
      <w:r w:rsidRPr="0005142E">
        <w:rPr>
          <w:rFonts w:ascii="Times New Roman" w:eastAsia="Times New Roman" w:hAnsi="Times New Roman" w:cs="Times New Roman"/>
          <w:iCs/>
          <w:sz w:val="28"/>
          <w:szCs w:val="28"/>
          <w:lang w:eastAsia="ru-RU"/>
        </w:rPr>
        <w:t>/Организации или МФЦ графика приема заявителей.</w:t>
      </w:r>
    </w:p>
    <w:p w:rsidR="00FD1B87" w:rsidRPr="0005142E" w:rsidRDefault="00FD1B87" w:rsidP="00FD1B8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lastRenderedPageBreak/>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Администрации/Организации, ГБУ ЛО «МФЦ»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 и муниципальных услуг» (при технической реализации).</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05142E">
        <w:rPr>
          <w:rFonts w:ascii="Times New Roman" w:eastAsia="Times New Roman" w:hAnsi="Times New Roman" w:cs="Times New Roman"/>
          <w:iCs/>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05142E">
        <w:rPr>
          <w:rFonts w:ascii="Times New Roman" w:eastAsia="Times New Roman" w:hAnsi="Times New Roman" w:cs="Times New Roman"/>
          <w:iCs/>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05142E">
        <w:rPr>
          <w:rFonts w:ascii="Times New Roman" w:eastAsia="Times New Roman" w:hAnsi="Times New Roman" w:cs="Times New Roman"/>
          <w:iCs/>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FD1B87" w:rsidRPr="0005142E" w:rsidRDefault="00FD1B87" w:rsidP="00FD1B8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05142E">
        <w:rPr>
          <w:rFonts w:ascii="Times New Roman" w:eastAsia="Times New Roman" w:hAnsi="Times New Roman" w:cs="Times New Roman"/>
          <w:sz w:val="28"/>
          <w:szCs w:val="28"/>
          <w:lang w:val="x-none" w:eastAsia="x-none"/>
        </w:rPr>
        <w:t>2.3. Результат</w:t>
      </w:r>
      <w:r w:rsidRPr="0005142E">
        <w:rPr>
          <w:rFonts w:ascii="Times New Roman" w:eastAsia="Times New Roman" w:hAnsi="Times New Roman" w:cs="Times New Roman"/>
          <w:sz w:val="28"/>
          <w:szCs w:val="28"/>
          <w:lang w:eastAsia="x-none"/>
        </w:rPr>
        <w:t>ом</w:t>
      </w:r>
      <w:r w:rsidRPr="0005142E">
        <w:rPr>
          <w:rFonts w:ascii="Times New Roman" w:eastAsia="Times New Roman" w:hAnsi="Times New Roman" w:cs="Times New Roman"/>
          <w:sz w:val="28"/>
          <w:szCs w:val="28"/>
          <w:lang w:val="x-none" w:eastAsia="x-none"/>
        </w:rPr>
        <w:t xml:space="preserve"> предоставления</w:t>
      </w:r>
      <w:r w:rsidRPr="0005142E">
        <w:rPr>
          <w:rFonts w:ascii="Times New Roman" w:eastAsia="Times New Roman" w:hAnsi="Times New Roman" w:cs="Times New Roman"/>
          <w:sz w:val="28"/>
          <w:szCs w:val="28"/>
          <w:lang w:eastAsia="ru-RU"/>
        </w:rPr>
        <w:t xml:space="preserve"> </w:t>
      </w:r>
      <w:r w:rsidRPr="0005142E">
        <w:rPr>
          <w:rFonts w:ascii="Times New Roman" w:eastAsia="Calibri" w:hAnsi="Times New Roman" w:cs="Times New Roman"/>
          <w:sz w:val="28"/>
          <w:szCs w:val="28"/>
          <w:lang w:eastAsia="ru-RU"/>
        </w:rPr>
        <w:t>муниципальной</w:t>
      </w:r>
      <w:r w:rsidRPr="0005142E">
        <w:rPr>
          <w:rFonts w:ascii="Times New Roman" w:eastAsia="Times New Roman" w:hAnsi="Times New Roman" w:cs="Times New Roman"/>
          <w:sz w:val="28"/>
          <w:szCs w:val="28"/>
          <w:lang w:val="x-none" w:eastAsia="x-none"/>
        </w:rPr>
        <w:t xml:space="preserve"> услуги</w:t>
      </w:r>
      <w:r w:rsidRPr="0005142E">
        <w:rPr>
          <w:rFonts w:ascii="Times New Roman" w:eastAsia="Times New Roman" w:hAnsi="Times New Roman" w:cs="Times New Roman"/>
          <w:sz w:val="28"/>
          <w:szCs w:val="28"/>
          <w:lang w:eastAsia="x-none"/>
        </w:rPr>
        <w:t xml:space="preserve"> является:</w:t>
      </w:r>
    </w:p>
    <w:p w:rsidR="00FD1B87" w:rsidRPr="0005142E" w:rsidRDefault="00FD1B87" w:rsidP="00FD1B8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pacing w:val="2"/>
          <w:sz w:val="28"/>
          <w:szCs w:val="28"/>
          <w:lang w:eastAsia="ru-RU"/>
        </w:rPr>
        <w:t xml:space="preserve">- </w:t>
      </w:r>
      <w:r w:rsidRPr="0005142E">
        <w:rPr>
          <w:rFonts w:ascii="Times New Roman" w:eastAsia="Times New Roman" w:hAnsi="Times New Roman" w:cs="Times New Roman"/>
          <w:sz w:val="28"/>
          <w:szCs w:val="28"/>
          <w:lang w:eastAsia="ru-RU"/>
        </w:rPr>
        <w:t xml:space="preserve">Выдача заявителю </w:t>
      </w:r>
      <w:hyperlink r:id="rId10" w:history="1">
        <w:r w:rsidRPr="0005142E">
          <w:rPr>
            <w:rFonts w:ascii="Times New Roman" w:eastAsia="Times New Roman" w:hAnsi="Times New Roman" w:cs="Times New Roman"/>
            <w:sz w:val="28"/>
            <w:szCs w:val="28"/>
            <w:lang w:eastAsia="ru-RU"/>
          </w:rPr>
          <w:t>уведомления</w:t>
        </w:r>
      </w:hyperlink>
      <w:r w:rsidRPr="0005142E">
        <w:rPr>
          <w:rFonts w:ascii="Times New Roman" w:eastAsia="Times New Roman" w:hAnsi="Times New Roman" w:cs="Times New Roman"/>
          <w:sz w:val="28"/>
          <w:szCs w:val="28"/>
          <w:lang w:eastAsia="ru-RU"/>
        </w:rPr>
        <w:t xml:space="preserve"> о согласовании установки информационной вывески, дизайн-проекта размещения вывески </w:t>
      </w:r>
      <w:r w:rsidRPr="0005142E">
        <w:rPr>
          <w:rFonts w:ascii="Times New Roman" w:eastAsia="Times New Roman" w:hAnsi="Times New Roman" w:cs="Times New Roman"/>
          <w:color w:val="000000"/>
          <w:spacing w:val="2"/>
          <w:sz w:val="28"/>
          <w:szCs w:val="28"/>
          <w:lang w:eastAsia="ru-RU"/>
        </w:rPr>
        <w:t xml:space="preserve">по форме согласно приложению № 4 к настоящему регламенту; </w:t>
      </w:r>
    </w:p>
    <w:p w:rsidR="00FD1B87" w:rsidRPr="0005142E" w:rsidRDefault="00FD1B87" w:rsidP="00FD1B8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pacing w:val="2"/>
          <w:sz w:val="28"/>
          <w:szCs w:val="28"/>
          <w:lang w:eastAsia="ru-RU"/>
        </w:rPr>
        <w:t xml:space="preserve">- </w:t>
      </w:r>
      <w:r w:rsidRPr="0005142E">
        <w:rPr>
          <w:rFonts w:ascii="Times New Roman" w:eastAsia="Times New Roman" w:hAnsi="Times New Roman" w:cs="Times New Roman"/>
          <w:sz w:val="28"/>
          <w:szCs w:val="28"/>
          <w:lang w:eastAsia="ru-RU"/>
        </w:rPr>
        <w:t xml:space="preserve">Выдача заявителю мотивированного </w:t>
      </w:r>
      <w:hyperlink r:id="rId11" w:history="1">
        <w:r w:rsidRPr="0005142E">
          <w:rPr>
            <w:rFonts w:ascii="Times New Roman" w:eastAsia="Times New Roman" w:hAnsi="Times New Roman" w:cs="Times New Roman"/>
            <w:sz w:val="28"/>
            <w:szCs w:val="28"/>
            <w:lang w:eastAsia="ru-RU"/>
          </w:rPr>
          <w:t>решения</w:t>
        </w:r>
      </w:hyperlink>
      <w:r w:rsidRPr="0005142E">
        <w:rPr>
          <w:rFonts w:ascii="Times New Roman" w:eastAsia="Times New Roman" w:hAnsi="Times New Roman" w:cs="Times New Roman"/>
          <w:sz w:val="28"/>
          <w:szCs w:val="28"/>
          <w:lang w:eastAsia="ru-RU"/>
        </w:rPr>
        <w:t xml:space="preserve"> об отказе в предоставлении услуги</w:t>
      </w:r>
      <w:r w:rsidRPr="0005142E">
        <w:rPr>
          <w:rFonts w:ascii="Times New Roman" w:eastAsia="Times New Roman" w:hAnsi="Times New Roman" w:cs="Times New Roman"/>
          <w:spacing w:val="2"/>
          <w:sz w:val="28"/>
          <w:szCs w:val="28"/>
          <w:lang w:eastAsia="ru-RU"/>
        </w:rPr>
        <w:t xml:space="preserve"> </w:t>
      </w:r>
      <w:r w:rsidRPr="0005142E">
        <w:rPr>
          <w:rFonts w:ascii="Times New Roman" w:eastAsia="Times New Roman" w:hAnsi="Times New Roman" w:cs="Times New Roman"/>
          <w:color w:val="000000"/>
          <w:spacing w:val="2"/>
          <w:sz w:val="28"/>
          <w:szCs w:val="28"/>
          <w:lang w:eastAsia="ru-RU"/>
        </w:rPr>
        <w:t xml:space="preserve">по форме согласно приложению № 5 к настоящему регламенту. </w:t>
      </w:r>
    </w:p>
    <w:p w:rsidR="00FD1B87" w:rsidRPr="0005142E" w:rsidRDefault="00FD1B87" w:rsidP="00FD1B8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bookmarkStart w:id="3" w:name="sub_1025"/>
      <w:r w:rsidRPr="0005142E">
        <w:rPr>
          <w:rFonts w:ascii="Times New Roman" w:eastAsia="Times New Roman" w:hAnsi="Times New Roman" w:cs="Times New Roman"/>
          <w:sz w:val="28"/>
          <w:szCs w:val="28"/>
          <w:lang w:eastAsia="x-none"/>
        </w:rPr>
        <w:t xml:space="preserve">Результат предоставления </w:t>
      </w:r>
      <w:r w:rsidRPr="0005142E">
        <w:rPr>
          <w:rFonts w:ascii="Times New Roman" w:eastAsia="Calibri" w:hAnsi="Times New Roman" w:cs="Times New Roman"/>
          <w:sz w:val="28"/>
          <w:szCs w:val="28"/>
          <w:lang w:eastAsia="ru-RU"/>
        </w:rPr>
        <w:t>муниципальной</w:t>
      </w:r>
      <w:r w:rsidRPr="0005142E">
        <w:rPr>
          <w:rFonts w:ascii="Times New Roman" w:eastAsia="Times New Roman" w:hAnsi="Times New Roman" w:cs="Times New Roman"/>
          <w:sz w:val="28"/>
          <w:szCs w:val="28"/>
          <w:lang w:eastAsia="x-none"/>
        </w:rPr>
        <w:t xml:space="preserve"> услуги </w:t>
      </w:r>
      <w:proofErr w:type="gramStart"/>
      <w:r w:rsidRPr="0005142E">
        <w:rPr>
          <w:rFonts w:ascii="Times New Roman" w:eastAsia="Times New Roman" w:hAnsi="Times New Roman" w:cs="Times New Roman"/>
          <w:sz w:val="28"/>
          <w:szCs w:val="28"/>
          <w:lang w:eastAsia="x-none"/>
        </w:rPr>
        <w:t>предоставляется</w:t>
      </w:r>
      <w:r w:rsidRPr="0005142E">
        <w:rPr>
          <w:rFonts w:ascii="Times New Roman" w:eastAsia="Times New Roman" w:hAnsi="Times New Roman" w:cs="Times New Roman"/>
          <w:sz w:val="28"/>
          <w:szCs w:val="28"/>
          <w:lang w:eastAsia="x-none"/>
        </w:rPr>
        <w:br/>
        <w:t>(</w:t>
      </w:r>
      <w:proofErr w:type="gramEnd"/>
      <w:r w:rsidRPr="0005142E">
        <w:rPr>
          <w:rFonts w:ascii="Times New Roman" w:eastAsia="Times New Roman" w:hAnsi="Times New Roman" w:cs="Times New Roman"/>
          <w:sz w:val="28"/>
          <w:szCs w:val="28"/>
          <w:lang w:eastAsia="x-none"/>
        </w:rPr>
        <w:t>в соответствии со способом, указанным заявителем при подаче заявления и документов):</w:t>
      </w:r>
    </w:p>
    <w:p w:rsidR="00FD1B87" w:rsidRPr="0005142E" w:rsidRDefault="00FD1B87" w:rsidP="00FD1B8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05142E">
        <w:rPr>
          <w:rFonts w:ascii="Times New Roman" w:eastAsia="Times New Roman" w:hAnsi="Times New Roman" w:cs="Times New Roman"/>
          <w:sz w:val="28"/>
          <w:szCs w:val="28"/>
          <w:lang w:eastAsia="x-none"/>
        </w:rPr>
        <w:t>1) при личной явке:</w:t>
      </w:r>
    </w:p>
    <w:p w:rsidR="00FD1B87" w:rsidRPr="0005142E" w:rsidRDefault="00FD1B87" w:rsidP="00FD1B87">
      <w:pPr>
        <w:spacing w:after="0" w:line="240" w:lineRule="auto"/>
        <w:ind w:firstLine="709"/>
        <w:rPr>
          <w:rFonts w:ascii="Times New Roman" w:eastAsia="Times New Roman" w:hAnsi="Times New Roman" w:cs="Times New Roman"/>
          <w:sz w:val="28"/>
          <w:szCs w:val="28"/>
          <w:lang w:eastAsia="x-none"/>
        </w:rPr>
      </w:pPr>
      <w:r w:rsidRPr="0005142E">
        <w:rPr>
          <w:rFonts w:ascii="Times New Roman" w:eastAsia="Times New Roman" w:hAnsi="Times New Roman" w:cs="Times New Roman"/>
          <w:sz w:val="28"/>
          <w:szCs w:val="28"/>
          <w:lang w:val="x-none" w:eastAsia="x-none"/>
        </w:rPr>
        <w:t>в филиалах, отделах</w:t>
      </w:r>
      <w:r w:rsidRPr="0005142E">
        <w:rPr>
          <w:rFonts w:ascii="Times New Roman" w:eastAsia="Times New Roman" w:hAnsi="Times New Roman" w:cs="Times New Roman"/>
          <w:sz w:val="28"/>
          <w:szCs w:val="28"/>
          <w:lang w:eastAsia="x-none"/>
        </w:rPr>
        <w:t>,</w:t>
      </w:r>
      <w:r w:rsidRPr="0005142E">
        <w:rPr>
          <w:rFonts w:ascii="Times New Roman" w:eastAsia="Times New Roman" w:hAnsi="Times New Roman" w:cs="Times New Roman"/>
          <w:sz w:val="28"/>
          <w:szCs w:val="28"/>
          <w:lang w:val="x-none" w:eastAsia="x-none"/>
        </w:rPr>
        <w:t xml:space="preserve"> удаленных рабочих мест</w:t>
      </w:r>
      <w:r w:rsidRPr="0005142E">
        <w:rPr>
          <w:rFonts w:ascii="Times New Roman" w:eastAsia="Times New Roman" w:hAnsi="Times New Roman" w:cs="Times New Roman"/>
          <w:sz w:val="28"/>
          <w:szCs w:val="28"/>
          <w:lang w:eastAsia="x-none"/>
        </w:rPr>
        <w:t>ах</w:t>
      </w:r>
      <w:r w:rsidRPr="0005142E">
        <w:rPr>
          <w:rFonts w:ascii="Times New Roman" w:eastAsia="Times New Roman" w:hAnsi="Times New Roman" w:cs="Times New Roman"/>
          <w:sz w:val="28"/>
          <w:szCs w:val="28"/>
          <w:lang w:val="x-none" w:eastAsia="x-none"/>
        </w:rPr>
        <w:t xml:space="preserve"> ГБУ ЛО «МФЦ»;</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2) без личной явки:</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в электронной форме через л</w:t>
      </w:r>
      <w:r w:rsidR="000B5F74" w:rsidRPr="0005142E">
        <w:rPr>
          <w:rFonts w:ascii="Times New Roman" w:eastAsia="Times New Roman" w:hAnsi="Times New Roman" w:cs="Times New Roman"/>
          <w:sz w:val="28"/>
          <w:szCs w:val="28"/>
          <w:lang w:eastAsia="ru-RU"/>
        </w:rPr>
        <w:t xml:space="preserve">ичный кабинет заявителя на </w:t>
      </w:r>
      <w:r w:rsidRPr="0005142E">
        <w:rPr>
          <w:rFonts w:ascii="Times New Roman" w:eastAsia="Times New Roman" w:hAnsi="Times New Roman" w:cs="Times New Roman"/>
          <w:sz w:val="28"/>
          <w:szCs w:val="28"/>
          <w:lang w:eastAsia="ru-RU"/>
        </w:rPr>
        <w:t>ЕПГУ.</w:t>
      </w:r>
    </w:p>
    <w:p w:rsidR="00FD1B87" w:rsidRPr="0005142E" w:rsidRDefault="00FD1B87" w:rsidP="00FD1B8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05142E">
        <w:rPr>
          <w:rFonts w:ascii="Times New Roman" w:eastAsia="Times New Roman" w:hAnsi="Times New Roman" w:cs="Times New Roman"/>
          <w:sz w:val="28"/>
          <w:szCs w:val="28"/>
          <w:lang w:val="x-none" w:eastAsia="x-none"/>
        </w:rPr>
        <w:t>2.4. Срок предоставления</w:t>
      </w:r>
      <w:r w:rsidRPr="0005142E">
        <w:rPr>
          <w:rFonts w:ascii="Times New Roman" w:eastAsia="Times New Roman" w:hAnsi="Times New Roman" w:cs="Times New Roman"/>
          <w:sz w:val="24"/>
          <w:szCs w:val="28"/>
          <w:lang w:eastAsia="ru-RU"/>
        </w:rPr>
        <w:t xml:space="preserve"> </w:t>
      </w:r>
      <w:r w:rsidRPr="0005142E">
        <w:rPr>
          <w:rFonts w:ascii="Times New Roman" w:eastAsia="Calibri" w:hAnsi="Times New Roman" w:cs="Times New Roman"/>
          <w:sz w:val="28"/>
          <w:szCs w:val="28"/>
          <w:lang w:eastAsia="ru-RU"/>
        </w:rPr>
        <w:t>муниципальной</w:t>
      </w:r>
      <w:r w:rsidRPr="0005142E">
        <w:rPr>
          <w:rFonts w:ascii="Times New Roman" w:eastAsia="Times New Roman" w:hAnsi="Times New Roman" w:cs="Times New Roman"/>
          <w:sz w:val="28"/>
          <w:szCs w:val="28"/>
          <w:lang w:val="x-none" w:eastAsia="x-none"/>
        </w:rPr>
        <w:t xml:space="preserve"> услуги составляет</w:t>
      </w:r>
      <w:r w:rsidRPr="0005142E">
        <w:rPr>
          <w:rFonts w:ascii="Times New Roman" w:eastAsia="Times New Roman" w:hAnsi="Times New Roman" w:cs="Times New Roman"/>
          <w:sz w:val="28"/>
          <w:szCs w:val="28"/>
          <w:lang w:eastAsia="x-none"/>
        </w:rPr>
        <w:t xml:space="preserve"> 10 рабочих </w:t>
      </w:r>
      <w:r w:rsidRPr="0005142E">
        <w:rPr>
          <w:rFonts w:ascii="Times New Roman" w:eastAsia="Times New Roman" w:hAnsi="Times New Roman" w:cs="Times New Roman"/>
          <w:sz w:val="28"/>
          <w:szCs w:val="28"/>
          <w:lang w:val="x-none" w:eastAsia="x-none"/>
        </w:rPr>
        <w:t>д</w:t>
      </w:r>
      <w:r w:rsidRPr="0005142E">
        <w:rPr>
          <w:rFonts w:ascii="Times New Roman" w:eastAsia="Times New Roman" w:hAnsi="Times New Roman" w:cs="Times New Roman"/>
          <w:sz w:val="28"/>
          <w:szCs w:val="28"/>
          <w:lang w:eastAsia="x-none"/>
        </w:rPr>
        <w:t xml:space="preserve">ней </w:t>
      </w:r>
      <w:r w:rsidRPr="0005142E">
        <w:rPr>
          <w:rFonts w:ascii="Times New Roman" w:eastAsia="Times New Roman" w:hAnsi="Times New Roman" w:cs="Times New Roman"/>
          <w:sz w:val="28"/>
          <w:szCs w:val="28"/>
          <w:lang w:eastAsia="x-none"/>
        </w:rPr>
        <w:br/>
      </w:r>
      <w:r w:rsidRPr="0005142E">
        <w:rPr>
          <w:rFonts w:ascii="Times New Roman" w:eastAsia="Times New Roman" w:hAnsi="Times New Roman" w:cs="Times New Roman"/>
          <w:sz w:val="28"/>
          <w:szCs w:val="28"/>
          <w:lang w:val="x-none" w:eastAsia="x-none"/>
        </w:rPr>
        <w:t>с даты поступления</w:t>
      </w:r>
      <w:r w:rsidRPr="0005142E">
        <w:rPr>
          <w:rFonts w:ascii="Times New Roman" w:eastAsia="Times New Roman" w:hAnsi="Times New Roman" w:cs="Times New Roman"/>
          <w:sz w:val="28"/>
          <w:szCs w:val="28"/>
          <w:lang w:eastAsia="x-none"/>
        </w:rPr>
        <w:t xml:space="preserve"> (регистрации)</w:t>
      </w:r>
      <w:r w:rsidRPr="0005142E">
        <w:rPr>
          <w:rFonts w:ascii="Times New Roman" w:eastAsia="Times New Roman" w:hAnsi="Times New Roman" w:cs="Times New Roman"/>
          <w:sz w:val="28"/>
          <w:szCs w:val="28"/>
          <w:lang w:val="x-none" w:eastAsia="x-none"/>
        </w:rPr>
        <w:t xml:space="preserve"> заявления в</w:t>
      </w:r>
      <w:r w:rsidRPr="0005142E">
        <w:rPr>
          <w:rFonts w:ascii="Times New Roman" w:eastAsia="Times New Roman" w:hAnsi="Times New Roman" w:cs="Times New Roman"/>
          <w:sz w:val="28"/>
          <w:szCs w:val="28"/>
          <w:lang w:eastAsia="x-none"/>
        </w:rPr>
        <w:t xml:space="preserve"> </w:t>
      </w:r>
      <w:r w:rsidRPr="0005142E">
        <w:rPr>
          <w:rFonts w:ascii="Times New Roman" w:eastAsia="Times New Roman" w:hAnsi="Times New Roman" w:cs="Times New Roman"/>
          <w:sz w:val="28"/>
          <w:szCs w:val="28"/>
          <w:lang w:eastAsia="ru-RU"/>
        </w:rPr>
        <w:t>Администрацию</w:t>
      </w:r>
      <w:r w:rsidRPr="0005142E">
        <w:rPr>
          <w:rFonts w:ascii="Times New Roman" w:eastAsia="Times New Roman" w:hAnsi="Times New Roman" w:cs="Times New Roman"/>
          <w:sz w:val="28"/>
          <w:szCs w:val="28"/>
          <w:lang w:eastAsia="x-none"/>
        </w:rPr>
        <w:t>/</w:t>
      </w:r>
      <w:r w:rsidRPr="0005142E">
        <w:rPr>
          <w:rFonts w:ascii="Times New Roman" w:eastAsia="Times New Roman" w:hAnsi="Times New Roman" w:cs="Times New Roman"/>
          <w:sz w:val="20"/>
          <w:szCs w:val="20"/>
          <w:lang w:eastAsia="ru-RU"/>
        </w:rPr>
        <w:t xml:space="preserve"> </w:t>
      </w:r>
      <w:r w:rsidRPr="0005142E">
        <w:rPr>
          <w:rFonts w:ascii="Times New Roman" w:eastAsia="Times New Roman" w:hAnsi="Times New Roman" w:cs="Times New Roman"/>
          <w:sz w:val="28"/>
          <w:szCs w:val="28"/>
          <w:lang w:eastAsia="x-none"/>
        </w:rPr>
        <w:t>Организацию</w:t>
      </w:r>
      <w:r w:rsidRPr="0005142E">
        <w:rPr>
          <w:rFonts w:ascii="Times New Roman" w:eastAsia="Times New Roman" w:hAnsi="Times New Roman" w:cs="Times New Roman"/>
          <w:sz w:val="28"/>
          <w:szCs w:val="28"/>
          <w:lang w:val="x-none" w:eastAsia="x-none"/>
        </w:rPr>
        <w:t>.</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 w:name="sub_1027"/>
      <w:bookmarkEnd w:id="3"/>
      <w:r w:rsidRPr="0005142E">
        <w:rPr>
          <w:rFonts w:ascii="Times New Roman" w:eastAsia="Times New Roman" w:hAnsi="Times New Roman" w:cs="Times New Roman"/>
          <w:sz w:val="28"/>
          <w:szCs w:val="28"/>
          <w:lang w:eastAsia="ru-RU"/>
        </w:rPr>
        <w:t xml:space="preserve">2.5. Правовые основания для предоставления </w:t>
      </w:r>
      <w:r w:rsidRPr="0005142E">
        <w:rPr>
          <w:rFonts w:ascii="Times New Roman" w:eastAsia="Calibri" w:hAnsi="Times New Roman" w:cs="Times New Roman"/>
          <w:sz w:val="28"/>
          <w:szCs w:val="28"/>
          <w:lang w:eastAsia="ru-RU"/>
        </w:rPr>
        <w:t>муниципальной</w:t>
      </w:r>
      <w:r w:rsidRPr="0005142E">
        <w:rPr>
          <w:rFonts w:ascii="Times New Roman" w:eastAsia="Times New Roman" w:hAnsi="Times New Roman" w:cs="Times New Roman"/>
          <w:sz w:val="28"/>
          <w:szCs w:val="28"/>
          <w:lang w:eastAsia="ru-RU"/>
        </w:rPr>
        <w:t xml:space="preserve"> услуги</w:t>
      </w:r>
      <w:bookmarkEnd w:id="4"/>
      <w:r w:rsidRPr="0005142E">
        <w:rPr>
          <w:rFonts w:ascii="Times New Roman" w:eastAsia="Times New Roman" w:hAnsi="Times New Roman" w:cs="Times New Roman"/>
          <w:sz w:val="28"/>
          <w:szCs w:val="28"/>
          <w:lang w:eastAsia="ru-RU"/>
        </w:rPr>
        <w:t xml:space="preserve"> предусмотрены:</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5142E">
        <w:rPr>
          <w:rFonts w:ascii="Times New Roman" w:eastAsia="Times New Roman" w:hAnsi="Times New Roman" w:cs="Times New Roman"/>
          <w:color w:val="000000"/>
          <w:sz w:val="28"/>
          <w:szCs w:val="28"/>
          <w:lang w:eastAsia="ru-RU"/>
        </w:rPr>
        <w:t>1) Закон РФ от 7 февраля 1992 г. № 2300-I «О защите прав потребителей»;</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2) Федеральный закон от 25 июня 2022 года № 73-ФЗ «Об объектах культурного наследия (памятниках истории и культуры) народов Российской Федерации».</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trike/>
          <w:color w:val="000000"/>
          <w:sz w:val="28"/>
          <w:szCs w:val="28"/>
          <w:lang w:eastAsia="ru-RU"/>
        </w:rPr>
      </w:pPr>
    </w:p>
    <w:p w:rsidR="00FD1B87" w:rsidRPr="0005142E" w:rsidRDefault="00FD1B87" w:rsidP="00FD1B8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05142E">
        <w:rPr>
          <w:rFonts w:ascii="Times New Roman" w:eastAsia="Times New Roman" w:hAnsi="Times New Roman" w:cs="Times New Roman"/>
          <w:sz w:val="28"/>
          <w:szCs w:val="28"/>
          <w:lang w:val="x-none" w:eastAsia="x-none"/>
        </w:rPr>
        <w:lastRenderedPageBreak/>
        <w:t>2.</w:t>
      </w:r>
      <w:r w:rsidRPr="0005142E">
        <w:rPr>
          <w:rFonts w:ascii="Times New Roman" w:eastAsia="Times New Roman" w:hAnsi="Times New Roman" w:cs="Times New Roman"/>
          <w:sz w:val="28"/>
          <w:szCs w:val="28"/>
          <w:lang w:eastAsia="x-none"/>
        </w:rPr>
        <w:t>6</w:t>
      </w:r>
      <w:r w:rsidRPr="0005142E">
        <w:rPr>
          <w:rFonts w:ascii="Times New Roman" w:eastAsia="Times New Roman" w:hAnsi="Times New Roman" w:cs="Times New Roman"/>
          <w:sz w:val="28"/>
          <w:szCs w:val="28"/>
          <w:lang w:val="x-none" w:eastAsia="x-none"/>
        </w:rPr>
        <w:t xml:space="preserve">. </w:t>
      </w:r>
      <w:r w:rsidRPr="0005142E">
        <w:rPr>
          <w:rFonts w:ascii="Times New Roman" w:eastAsia="Times New Roman" w:hAnsi="Times New Roman" w:cs="Times New Roman"/>
          <w:sz w:val="28"/>
          <w:szCs w:val="28"/>
          <w:lang w:eastAsia="x-none"/>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w:t>
      </w:r>
      <w:proofErr w:type="gramStart"/>
      <w:r w:rsidRPr="0005142E">
        <w:rPr>
          <w:rFonts w:ascii="Times New Roman" w:eastAsia="Calibri" w:hAnsi="Times New Roman" w:cs="Times New Roman"/>
          <w:sz w:val="28"/>
          <w:szCs w:val="28"/>
          <w:lang w:eastAsia="ru-RU"/>
        </w:rPr>
        <w:t>муниципальной</w:t>
      </w:r>
      <w:r w:rsidRPr="0005142E">
        <w:rPr>
          <w:rFonts w:ascii="Times New Roman" w:eastAsia="Times New Roman" w:hAnsi="Times New Roman" w:cs="Times New Roman"/>
          <w:sz w:val="28"/>
          <w:szCs w:val="28"/>
          <w:lang w:eastAsia="x-none"/>
        </w:rPr>
        <w:t xml:space="preserve">  услуги</w:t>
      </w:r>
      <w:proofErr w:type="gramEnd"/>
      <w:r w:rsidRPr="0005142E">
        <w:rPr>
          <w:rFonts w:ascii="Times New Roman" w:eastAsia="Times New Roman" w:hAnsi="Times New Roman" w:cs="Times New Roman"/>
          <w:sz w:val="28"/>
          <w:szCs w:val="28"/>
          <w:lang w:eastAsia="x-none"/>
        </w:rPr>
        <w:t>, подлежащих представлению заявителем:</w:t>
      </w:r>
    </w:p>
    <w:p w:rsidR="00FD1B87" w:rsidRPr="0005142E" w:rsidRDefault="00FD1B87" w:rsidP="00FD1B87">
      <w:pPr>
        <w:autoSpaceDE w:val="0"/>
        <w:autoSpaceDN w:val="0"/>
        <w:adjustRightInd w:val="0"/>
        <w:spacing w:after="0" w:line="240" w:lineRule="auto"/>
        <w:ind w:firstLine="709"/>
        <w:jc w:val="both"/>
        <w:rPr>
          <w:rFonts w:ascii="Times New Roman" w:eastAsia="Times New Roman" w:hAnsi="Times New Roman" w:cs="Times New Roman"/>
          <w:strike/>
          <w:sz w:val="28"/>
          <w:szCs w:val="28"/>
          <w:lang w:eastAsia="ru-RU"/>
        </w:rPr>
      </w:pPr>
      <w:r w:rsidRPr="0005142E">
        <w:rPr>
          <w:rFonts w:ascii="Times New Roman" w:eastAsia="Times New Roman" w:hAnsi="Times New Roman" w:cs="Times New Roman"/>
          <w:sz w:val="28"/>
          <w:szCs w:val="28"/>
          <w:lang w:eastAsia="ru-RU"/>
        </w:rPr>
        <w:t>1) заявление о предоставлении услуги по форме в соответствии с приложением № 1 к настоящему административному регламенту.</w:t>
      </w:r>
    </w:p>
    <w:p w:rsidR="00FD1B87" w:rsidRPr="0005142E" w:rsidRDefault="00FD1B87" w:rsidP="00FD1B87">
      <w:pPr>
        <w:autoSpaceDE w:val="0"/>
        <w:autoSpaceDN w:val="0"/>
        <w:adjustRightInd w:val="0"/>
        <w:spacing w:after="0" w:line="240" w:lineRule="auto"/>
        <w:ind w:firstLine="540"/>
        <w:jc w:val="both"/>
        <w:rPr>
          <w:rFonts w:ascii="Times New Roman" w:eastAsia="Times New Roman" w:hAnsi="Times New Roman" w:cs="Times New Roman"/>
          <w:strike/>
          <w:sz w:val="28"/>
          <w:szCs w:val="28"/>
          <w:lang w:eastAsia="ru-RU"/>
        </w:rPr>
      </w:pPr>
    </w:p>
    <w:p w:rsidR="00FD1B87" w:rsidRPr="0005142E" w:rsidRDefault="00FD1B87" w:rsidP="00FD1B8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 xml:space="preserve">2) документ, удостоверяющий личность заявителя: документы, удостоверяющие личность гражданина Российской Федерации, в том числе военнослужащего, документы, удостоверяющие личность иностранного гражданина, лица без гражданства, включая вид на жительство и удостоверение беженца – в случае представления заявления и прилагаемых к нему документов посредством личного обращения в Администрацию </w:t>
      </w:r>
      <w:r w:rsidR="000B5F74" w:rsidRPr="0005142E">
        <w:rPr>
          <w:rFonts w:ascii="Times New Roman" w:eastAsia="Times New Roman" w:hAnsi="Times New Roman" w:cs="Times New Roman"/>
          <w:sz w:val="28"/>
          <w:szCs w:val="28"/>
          <w:lang w:eastAsia="ru-RU"/>
        </w:rPr>
        <w:t>Вындиноостровского сельского поселения Волховского муниципального района Ленинградской области</w:t>
      </w:r>
      <w:r w:rsidRPr="0005142E">
        <w:rPr>
          <w:rFonts w:ascii="Times New Roman" w:eastAsia="Times New Roman" w:hAnsi="Times New Roman" w:cs="Times New Roman"/>
          <w:sz w:val="28"/>
          <w:szCs w:val="28"/>
          <w:lang w:eastAsia="ru-RU"/>
        </w:rPr>
        <w:t>, в МФЦ.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FD1B87" w:rsidRPr="0005142E" w:rsidRDefault="00FD1B87" w:rsidP="00FD1B8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3) документ, удостоверяющий право (полномочия) представителя юридического лица, индивидуального предпринимателя или физического лица, если с заявлением обращается представитель заявителя:</w:t>
      </w:r>
    </w:p>
    <w:p w:rsidR="00FD1B87" w:rsidRPr="0005142E" w:rsidRDefault="00FD1B87" w:rsidP="00FD1B8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 xml:space="preserve">- доверенность, удостоверенная нотариально/главой местной администрации поселения и специально уполномоченным должностным лицом местного самоуправления поселения/главой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w:t>
      </w:r>
    </w:p>
    <w:p w:rsidR="00FD1B87" w:rsidRPr="0005142E" w:rsidRDefault="00FD1B87" w:rsidP="00FD1B8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 xml:space="preserve">- доверенность, удостоверенная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FD1B87" w:rsidRPr="0005142E" w:rsidRDefault="00FD1B87" w:rsidP="00FD1B8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 доверенность в простой письменной форме.</w:t>
      </w:r>
    </w:p>
    <w:p w:rsidR="00FD1B87" w:rsidRPr="0005142E" w:rsidRDefault="00FD1B87" w:rsidP="00FD1B87">
      <w:pPr>
        <w:tabs>
          <w:tab w:val="left" w:pos="142"/>
          <w:tab w:val="left" w:pos="284"/>
        </w:tabs>
        <w:spacing w:after="0" w:line="240" w:lineRule="auto"/>
        <w:ind w:firstLine="709"/>
        <w:jc w:val="both"/>
        <w:rPr>
          <w:rFonts w:ascii="Times New Roman" w:eastAsia="Times New Roman" w:hAnsi="Times New Roman" w:cs="Times New Roman"/>
          <w:color w:val="000000"/>
          <w:sz w:val="28"/>
          <w:szCs w:val="28"/>
          <w:lang w:eastAsia="ru-RU"/>
        </w:rPr>
      </w:pPr>
      <w:r w:rsidRPr="0005142E">
        <w:rPr>
          <w:rFonts w:ascii="Times New Roman" w:eastAsia="Times New Roman" w:hAnsi="Times New Roman" w:cs="Times New Roman"/>
          <w:color w:val="000000"/>
          <w:sz w:val="28"/>
          <w:szCs w:val="28"/>
          <w:lang w:eastAsia="ru-RU"/>
        </w:rPr>
        <w:t>4) дизайн-проект (паспорт) вывески, оформленный в соответствии с требованиями, указанными в приложении 3 к настоящему регламенту;</w:t>
      </w:r>
    </w:p>
    <w:p w:rsidR="00FD1B87" w:rsidRPr="0005142E" w:rsidRDefault="00FD1B87" w:rsidP="00FD1B87">
      <w:pPr>
        <w:tabs>
          <w:tab w:val="left" w:pos="142"/>
          <w:tab w:val="left" w:pos="284"/>
        </w:tabs>
        <w:spacing w:after="0" w:line="240" w:lineRule="auto"/>
        <w:ind w:firstLine="709"/>
        <w:jc w:val="both"/>
        <w:rPr>
          <w:rFonts w:ascii="Times New Roman" w:eastAsia="Times New Roman" w:hAnsi="Times New Roman" w:cs="Times New Roman"/>
          <w:color w:val="000000"/>
          <w:sz w:val="28"/>
          <w:szCs w:val="28"/>
          <w:lang w:eastAsia="ru-RU"/>
        </w:rPr>
      </w:pPr>
      <w:r w:rsidRPr="0005142E">
        <w:rPr>
          <w:rFonts w:ascii="Times New Roman" w:eastAsia="Times New Roman" w:hAnsi="Times New Roman" w:cs="Times New Roman"/>
          <w:color w:val="000000"/>
          <w:sz w:val="28"/>
          <w:szCs w:val="28"/>
          <w:lang w:eastAsia="ru-RU"/>
        </w:rPr>
        <w:t>5) документ, подтверждающий право собственности (пользования) на зарегистрированные товарный знак или знак обслуживания в случае их размещения на вывеске;</w:t>
      </w:r>
    </w:p>
    <w:p w:rsidR="00FD1B87" w:rsidRPr="0005142E" w:rsidRDefault="00FD1B87" w:rsidP="00FD1B87">
      <w:pPr>
        <w:tabs>
          <w:tab w:val="left" w:pos="142"/>
          <w:tab w:val="left" w:pos="284"/>
        </w:tabs>
        <w:spacing w:after="0" w:line="240" w:lineRule="auto"/>
        <w:ind w:firstLine="709"/>
        <w:jc w:val="both"/>
        <w:rPr>
          <w:rFonts w:ascii="Times New Roman" w:eastAsia="Times New Roman" w:hAnsi="Times New Roman" w:cs="Times New Roman"/>
          <w:color w:val="000000"/>
          <w:sz w:val="28"/>
          <w:szCs w:val="28"/>
          <w:lang w:eastAsia="ru-RU"/>
        </w:rPr>
      </w:pPr>
      <w:r w:rsidRPr="0005142E">
        <w:rPr>
          <w:rFonts w:ascii="Times New Roman" w:eastAsia="Times New Roman" w:hAnsi="Times New Roman" w:cs="Times New Roman"/>
          <w:sz w:val="28"/>
          <w:szCs w:val="28"/>
          <w:lang w:eastAsia="ru-RU"/>
        </w:rPr>
        <w:t>6) правоустанавливающий документ на объект, на котором размещается информационная вывеска, в случае если право собственности не зарегистрировано в Едином государственном реестре недвижимост</w:t>
      </w:r>
      <w:r w:rsidRPr="0005142E">
        <w:rPr>
          <w:rFonts w:ascii="Times New Roman" w:eastAsia="Times New Roman" w:hAnsi="Times New Roman" w:cs="Times New Roman"/>
          <w:color w:val="000000"/>
          <w:sz w:val="28"/>
          <w:szCs w:val="28"/>
          <w:lang w:eastAsia="ru-RU"/>
        </w:rPr>
        <w:t>и.</w:t>
      </w:r>
    </w:p>
    <w:p w:rsidR="00FD1B87" w:rsidRPr="0005142E" w:rsidRDefault="00FD1B87" w:rsidP="00FD1B87">
      <w:pPr>
        <w:tabs>
          <w:tab w:val="left" w:pos="142"/>
          <w:tab w:val="left" w:pos="284"/>
        </w:tabs>
        <w:spacing w:after="0" w:line="240" w:lineRule="auto"/>
        <w:ind w:firstLine="709"/>
        <w:jc w:val="both"/>
        <w:rPr>
          <w:rFonts w:ascii="Times New Roman" w:eastAsia="Times New Roman" w:hAnsi="Times New Roman" w:cs="Times New Roman"/>
          <w:color w:val="FF0000"/>
          <w:sz w:val="28"/>
          <w:szCs w:val="28"/>
          <w:lang w:eastAsia="ru-RU"/>
        </w:rPr>
      </w:pPr>
    </w:p>
    <w:p w:rsidR="00FD1B87" w:rsidRPr="0005142E" w:rsidRDefault="00FD1B87" w:rsidP="00FD1B87">
      <w:pPr>
        <w:tabs>
          <w:tab w:val="left" w:pos="142"/>
          <w:tab w:val="left" w:pos="284"/>
        </w:tabs>
        <w:spacing w:after="0" w:line="240" w:lineRule="auto"/>
        <w:ind w:firstLine="709"/>
        <w:jc w:val="both"/>
        <w:rPr>
          <w:rFonts w:ascii="Times New Roman" w:eastAsia="Calibri" w:hAnsi="Times New Roman" w:cs="Times New Roman"/>
          <w:sz w:val="28"/>
          <w:szCs w:val="28"/>
          <w:lang w:eastAsia="ru-RU"/>
        </w:rPr>
      </w:pPr>
      <w:r w:rsidRPr="0005142E">
        <w:rPr>
          <w:rFonts w:ascii="Times New Roman" w:eastAsia="Times New Roman" w:hAnsi="Times New Roman" w:cs="Times New Roman"/>
          <w:sz w:val="28"/>
          <w:szCs w:val="28"/>
          <w:lang w:eastAsia="ru-RU"/>
        </w:rPr>
        <w:t xml:space="preserve">2.7. Исчерпывающий перечень документов, необходимых в соответствии с законодательными или иными нормативными правовыми актами для предоставления </w:t>
      </w:r>
      <w:r w:rsidRPr="0005142E">
        <w:rPr>
          <w:rFonts w:ascii="Times New Roman" w:eastAsia="Times New Roman" w:hAnsi="Times New Roman" w:cs="Times New Roman"/>
          <w:sz w:val="28"/>
          <w:szCs w:val="28"/>
          <w:lang w:eastAsia="ru-RU"/>
        </w:rPr>
        <w:lastRenderedPageBreak/>
        <w:t>муниципальной услуги, находящихся в распоряжении государственных органов и подлежащих представлению в рамках межведомственного информационного взаимодействия:</w:t>
      </w:r>
    </w:p>
    <w:p w:rsidR="00FD1B87" w:rsidRPr="0005142E" w:rsidRDefault="00FD1B87" w:rsidP="00FD1B8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 xml:space="preserve">Администрация/Организация в рамках </w:t>
      </w:r>
      <w:r w:rsidRPr="0005142E">
        <w:rPr>
          <w:rFonts w:ascii="Times New Roman" w:eastAsia="Times New Roman" w:hAnsi="Times New Roman" w:cs="Times New Roman"/>
          <w:bCs/>
          <w:sz w:val="28"/>
          <w:szCs w:val="28"/>
          <w:lang w:eastAsia="ru-RU"/>
        </w:rPr>
        <w:t xml:space="preserve">межведомственного информационного взаимодействия </w:t>
      </w:r>
      <w:r w:rsidRPr="0005142E">
        <w:rPr>
          <w:rFonts w:ascii="Times New Roman" w:eastAsia="Times New Roman" w:hAnsi="Times New Roman" w:cs="Times New Roman"/>
          <w:sz w:val="28"/>
          <w:szCs w:val="28"/>
          <w:lang w:eastAsia="ru-RU"/>
        </w:rPr>
        <w:t xml:space="preserve">для предоставления </w:t>
      </w:r>
      <w:r w:rsidRPr="0005142E">
        <w:rPr>
          <w:rFonts w:ascii="Times New Roman" w:eastAsia="Calibri" w:hAnsi="Times New Roman" w:cs="Times New Roman"/>
          <w:sz w:val="28"/>
          <w:szCs w:val="28"/>
          <w:lang w:eastAsia="ru-RU"/>
        </w:rPr>
        <w:t>муниципальной</w:t>
      </w:r>
      <w:r w:rsidRPr="0005142E">
        <w:rPr>
          <w:rFonts w:ascii="Times New Roman" w:eastAsia="Times New Roman" w:hAnsi="Times New Roman" w:cs="Times New Roman"/>
          <w:sz w:val="28"/>
          <w:szCs w:val="28"/>
          <w:lang w:eastAsia="ru-RU"/>
        </w:rPr>
        <w:t xml:space="preserve"> услуги запрашивает следующие документы (сведения):</w:t>
      </w:r>
    </w:p>
    <w:p w:rsidR="00FD1B87" w:rsidRPr="0005142E" w:rsidRDefault="00FD1B87" w:rsidP="00FD1B8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1)</w:t>
      </w:r>
      <w:r w:rsidRPr="0005142E">
        <w:rPr>
          <w:rFonts w:ascii="Times New Roman" w:eastAsia="Times New Roman" w:hAnsi="Times New Roman" w:cs="Times New Roman"/>
          <w:sz w:val="28"/>
          <w:szCs w:val="28"/>
          <w:lang w:eastAsia="ru-RU"/>
        </w:rPr>
        <w:tab/>
        <w:t>сведения из Единого государственного реестра юридических лиц, в случае подачи заявления юридическим лицом;</w:t>
      </w:r>
    </w:p>
    <w:p w:rsidR="00FD1B87" w:rsidRPr="00FD1B87" w:rsidRDefault="00FD1B87" w:rsidP="00FD1B8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2)</w:t>
      </w:r>
      <w:r w:rsidRPr="0005142E">
        <w:rPr>
          <w:rFonts w:ascii="Times New Roman" w:eastAsia="Times New Roman" w:hAnsi="Times New Roman" w:cs="Times New Roman"/>
          <w:sz w:val="28"/>
          <w:szCs w:val="28"/>
          <w:lang w:eastAsia="ru-RU"/>
        </w:rPr>
        <w:tab/>
        <w:t>сведения из Единого государственного реестра индивидуальных предпринимателей, в случае подачи заявления индивидуальным предпринимател</w:t>
      </w:r>
      <w:r w:rsidRPr="00FD1B87">
        <w:rPr>
          <w:rFonts w:ascii="Times New Roman" w:eastAsia="Times New Roman" w:hAnsi="Times New Roman" w:cs="Times New Roman"/>
          <w:sz w:val="28"/>
          <w:szCs w:val="28"/>
          <w:lang w:eastAsia="ru-RU"/>
        </w:rPr>
        <w:t>ем;</w:t>
      </w:r>
    </w:p>
    <w:p w:rsidR="00FD1B87" w:rsidRPr="00FD1B87" w:rsidRDefault="00FD1B87" w:rsidP="00FD1B8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w:t>
      </w:r>
      <w:r w:rsidRPr="00FD1B87">
        <w:rPr>
          <w:rFonts w:ascii="Times New Roman" w:eastAsia="Times New Roman" w:hAnsi="Times New Roman" w:cs="Times New Roman"/>
          <w:sz w:val="28"/>
          <w:szCs w:val="28"/>
          <w:lang w:eastAsia="ru-RU"/>
        </w:rPr>
        <w:tab/>
        <w:t>выписка из Единого государственного реестра недвижимости, подтверждающая право собственности, право хозяйственного ведения, оперативного управления или аренды недвижимого имущества;</w:t>
      </w:r>
    </w:p>
    <w:p w:rsidR="00FD1B87" w:rsidRPr="00FD1B87" w:rsidRDefault="00FD1B87" w:rsidP="00FD1B87">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FD1B87">
        <w:rPr>
          <w:rFonts w:ascii="Times New Roman" w:eastAsia="Times New Roman" w:hAnsi="Times New Roman" w:cs="Times New Roman"/>
          <w:color w:val="000000"/>
          <w:sz w:val="28"/>
          <w:szCs w:val="28"/>
          <w:lang w:eastAsia="ru-RU"/>
        </w:rPr>
        <w:t>4) согласие комитета по сохранению культурного наследия Ленинградской области (если место расположения вывески – объект культурного наследия).</w:t>
      </w:r>
    </w:p>
    <w:p w:rsidR="00FD1B87" w:rsidRPr="00FD1B87" w:rsidRDefault="00FD1B87" w:rsidP="00FD1B8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Заявитель вправе представить документы (сведения), указанные в </w:t>
      </w:r>
      <w:hyperlink r:id="rId12" w:history="1">
        <w:r w:rsidRPr="00FD1B87">
          <w:rPr>
            <w:rFonts w:ascii="Times New Roman" w:eastAsia="Times New Roman" w:hAnsi="Times New Roman" w:cs="Times New Roman"/>
            <w:sz w:val="28"/>
            <w:szCs w:val="28"/>
            <w:lang w:eastAsia="ru-RU"/>
          </w:rPr>
          <w:t>пункте 2.7</w:t>
        </w:r>
      </w:hyperlink>
      <w:r w:rsidRPr="00FD1B87">
        <w:rPr>
          <w:rFonts w:ascii="Times New Roman" w:eastAsia="Times New Roman" w:hAnsi="Times New Roman" w:cs="Times New Roman"/>
          <w:sz w:val="28"/>
          <w:szCs w:val="28"/>
          <w:lang w:eastAsia="ru-RU"/>
        </w:rPr>
        <w:t xml:space="preserve"> настоящего регламента, по собственной инициативе.</w:t>
      </w:r>
    </w:p>
    <w:p w:rsidR="00FD1B87" w:rsidRPr="00FD1B87" w:rsidRDefault="00FD1B87" w:rsidP="00FD1B8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FD1B87" w:rsidRPr="00FD1B87" w:rsidRDefault="00FD1B87" w:rsidP="00FD1B8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w:t>
      </w:r>
      <w:r w:rsidRPr="00FD1B87">
        <w:rPr>
          <w:rFonts w:ascii="Times New Roman" w:eastAsia="Times New Roman" w:hAnsi="Times New Roman" w:cs="Times New Roman"/>
          <w:sz w:val="28"/>
          <w:szCs w:val="28"/>
          <w:lang w:eastAsia="ru-RU"/>
        </w:rPr>
        <w:br/>
        <w:t>с предоставлением муниципальной услуги;</w:t>
      </w:r>
    </w:p>
    <w:p w:rsidR="00FD1B87" w:rsidRPr="00FD1B87" w:rsidRDefault="00FD1B87" w:rsidP="00FD1B8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27.07.2010 № 210-ФЗ</w:t>
      </w:r>
      <w:r w:rsidRPr="00FD1B87">
        <w:rPr>
          <w:rFonts w:ascii="Times New Roman" w:eastAsia="Times New Roman" w:hAnsi="Times New Roman" w:cs="Times New Roman"/>
          <w:sz w:val="28"/>
          <w:szCs w:val="28"/>
          <w:lang w:eastAsia="ru-RU"/>
        </w:rPr>
        <w:br/>
        <w:t>«Об организации предоставления государственных и муниципальных услуг»</w:t>
      </w:r>
      <w:r w:rsidRPr="00FD1B87">
        <w:rPr>
          <w:rFonts w:ascii="Times New Roman" w:eastAsia="Times New Roman" w:hAnsi="Times New Roman" w:cs="Times New Roman"/>
          <w:sz w:val="28"/>
          <w:szCs w:val="28"/>
          <w:lang w:eastAsia="ru-RU"/>
        </w:rPr>
        <w:br/>
        <w:t xml:space="preserve">(далее – Федеральный закон от 27.07.2010 № 210-ФЗ);  </w:t>
      </w:r>
    </w:p>
    <w:p w:rsidR="00FD1B87" w:rsidRPr="00FD1B87" w:rsidRDefault="00FD1B87" w:rsidP="00FD1B8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части 1 статьи 9 Федерального закона от 27.07.2010 № 210-ФЗ;</w:t>
      </w:r>
    </w:p>
    <w:p w:rsidR="00FD1B87" w:rsidRPr="00FD1B87" w:rsidRDefault="00FD1B87" w:rsidP="00FD1B8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w:t>
      </w:r>
    </w:p>
    <w:p w:rsidR="00FD1B87" w:rsidRPr="00FD1B87" w:rsidRDefault="00FD1B87" w:rsidP="00FD1B8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lastRenderedPageBreak/>
        <w:t>-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D1B87" w:rsidRPr="00FD1B87" w:rsidRDefault="00FD1B87" w:rsidP="00FD1B8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ОМСУ/Организация, предоставляющая муниципальную услугу, вправе:</w:t>
      </w:r>
    </w:p>
    <w:p w:rsidR="00FD1B87" w:rsidRPr="00FD1B87" w:rsidRDefault="00FD1B87" w:rsidP="00FD1B8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FD1B87" w:rsidRPr="00FD1B87" w:rsidRDefault="00FD1B87" w:rsidP="00FD1B8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 и уведомлять заявителя о проведенных мероприятиях.</w:t>
      </w:r>
    </w:p>
    <w:p w:rsidR="00FD1B87" w:rsidRPr="00FD1B87" w:rsidRDefault="00FD1B87" w:rsidP="00FD1B87">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FD1B87">
        <w:rPr>
          <w:rFonts w:ascii="Times New Roman" w:eastAsia="Times New Roman" w:hAnsi="Times New Roman" w:cs="Times New Roman"/>
          <w:sz w:val="28"/>
          <w:szCs w:val="28"/>
          <w:lang w:eastAsia="ru-RU"/>
        </w:rPr>
        <w:t>2.8. Основани</w:t>
      </w:r>
      <w:r w:rsidRPr="00FD1B87">
        <w:rPr>
          <w:rFonts w:ascii="Times New Roman" w:eastAsia="Times New Roman" w:hAnsi="Times New Roman" w:cs="Times New Roman"/>
          <w:color w:val="000000"/>
          <w:sz w:val="28"/>
          <w:szCs w:val="28"/>
          <w:lang w:eastAsia="ru-RU"/>
        </w:rPr>
        <w:t>я для приостановления предоставления муниципальной услуги: не предусмотрены.</w:t>
      </w:r>
    </w:p>
    <w:p w:rsidR="00FD1B87" w:rsidRPr="00FD1B87" w:rsidRDefault="00FD1B87" w:rsidP="00FD1B8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FD1B87" w:rsidRPr="00FD1B87" w:rsidRDefault="00FD1B87" w:rsidP="00FD1B87">
      <w:pPr>
        <w:numPr>
          <w:ilvl w:val="0"/>
          <w:numId w:val="30"/>
        </w:numPr>
        <w:autoSpaceDE w:val="0"/>
        <w:autoSpaceDN w:val="0"/>
        <w:adjustRightInd w:val="0"/>
        <w:spacing w:after="0" w:line="240" w:lineRule="auto"/>
        <w:ind w:left="0" w:firstLine="709"/>
        <w:jc w:val="both"/>
        <w:rPr>
          <w:rFonts w:ascii="Times New Roman" w:eastAsia="Times New Roman" w:hAnsi="Times New Roman" w:cs="Times New Roman"/>
          <w:sz w:val="28"/>
          <w:szCs w:val="28"/>
          <w:u w:val="single"/>
          <w:lang w:eastAsia="ru-RU"/>
        </w:rPr>
      </w:pPr>
      <w:r w:rsidRPr="00FD1B87">
        <w:rPr>
          <w:rFonts w:ascii="Times New Roman" w:eastAsia="Times New Roman" w:hAnsi="Times New Roman" w:cs="Times New Roman"/>
          <w:sz w:val="28"/>
          <w:szCs w:val="28"/>
          <w:u w:val="single"/>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FD1B87" w:rsidRPr="00FD1B87" w:rsidRDefault="00FD1B87" w:rsidP="00FD1B87">
      <w:pPr>
        <w:numPr>
          <w:ilvl w:val="0"/>
          <w:numId w:val="30"/>
        </w:numPr>
        <w:autoSpaceDE w:val="0"/>
        <w:autoSpaceDN w:val="0"/>
        <w:adjustRightInd w:val="0"/>
        <w:spacing w:after="0" w:line="240" w:lineRule="auto"/>
        <w:ind w:left="0" w:firstLine="709"/>
        <w:jc w:val="both"/>
        <w:rPr>
          <w:rFonts w:ascii="Times New Roman" w:eastAsia="Times New Roman" w:hAnsi="Times New Roman" w:cs="Times New Roman"/>
          <w:sz w:val="28"/>
          <w:szCs w:val="28"/>
          <w:u w:val="single"/>
          <w:lang w:eastAsia="ru-RU"/>
        </w:rPr>
      </w:pPr>
      <w:r w:rsidRPr="00FD1B87">
        <w:rPr>
          <w:rFonts w:ascii="Times New Roman" w:eastAsia="Times New Roman" w:hAnsi="Times New Roman" w:cs="Times New Roman"/>
          <w:sz w:val="28"/>
          <w:szCs w:val="28"/>
          <w:u w:val="single"/>
          <w:lang w:eastAsia="ru-RU"/>
        </w:rPr>
        <w:t>Представленные заявителем документы не отвечают требованиям, установленным административным регламентом:</w:t>
      </w:r>
    </w:p>
    <w:p w:rsidR="00FD1B87" w:rsidRPr="00FD1B87" w:rsidRDefault="00FD1B87" w:rsidP="00FD1B87">
      <w:pPr>
        <w:tabs>
          <w:tab w:val="left" w:pos="142"/>
          <w:tab w:val="left" w:pos="284"/>
        </w:tabs>
        <w:spacing w:after="0" w:line="240" w:lineRule="auto"/>
        <w:ind w:firstLine="709"/>
        <w:jc w:val="both"/>
        <w:rPr>
          <w:rFonts w:ascii="TimesNewRomanPSMT" w:eastAsia="Times New Roman" w:hAnsi="TimesNewRomanPSMT" w:cs="Times New Roman"/>
          <w:sz w:val="28"/>
          <w:szCs w:val="28"/>
          <w:lang w:eastAsia="ru-RU"/>
        </w:rPr>
      </w:pPr>
      <w:r w:rsidRPr="00FD1B87">
        <w:rPr>
          <w:rFonts w:ascii="TimesNewRomanPSMT" w:eastAsia="Times New Roman" w:hAnsi="TimesNewRomanPSMT" w:cs="Times New Roman"/>
          <w:sz w:val="28"/>
          <w:szCs w:val="28"/>
          <w:lang w:eastAsia="ru-RU"/>
        </w:rPr>
        <w:t>2.1)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r w:rsidRPr="00FD1B87">
        <w:rPr>
          <w:rFonts w:ascii="Times New Roman" w:eastAsia="Calibri" w:hAnsi="Times New Roman" w:cs="Times New Roman"/>
          <w:sz w:val="28"/>
          <w:szCs w:val="28"/>
          <w:lang w:eastAsia="ru-RU"/>
        </w:rPr>
        <w:t>;</w:t>
      </w:r>
    </w:p>
    <w:p w:rsidR="00FD1B87" w:rsidRPr="00FD1B87" w:rsidRDefault="00FD1B87" w:rsidP="00FD1B87">
      <w:pPr>
        <w:tabs>
          <w:tab w:val="left" w:pos="142"/>
          <w:tab w:val="left" w:pos="284"/>
        </w:tabs>
        <w:spacing w:after="0" w:line="240" w:lineRule="auto"/>
        <w:ind w:firstLine="709"/>
        <w:jc w:val="both"/>
        <w:rPr>
          <w:rFonts w:ascii="TimesNewRomanPSMT" w:eastAsia="Times New Roman" w:hAnsi="TimesNewRomanPSMT" w:cs="Times New Roman"/>
          <w:sz w:val="28"/>
          <w:szCs w:val="28"/>
          <w:lang w:eastAsia="ru-RU"/>
        </w:rPr>
      </w:pPr>
      <w:r w:rsidRPr="00FD1B87">
        <w:rPr>
          <w:rFonts w:ascii="TimesNewRomanPSMT" w:eastAsia="Times New Roman" w:hAnsi="TimesNewRomanPSMT" w:cs="Times New Roman"/>
          <w:sz w:val="28"/>
          <w:szCs w:val="28"/>
          <w:lang w:eastAsia="ru-RU"/>
        </w:rPr>
        <w:t>2.2)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FD1B87" w:rsidRPr="00FD1B87" w:rsidRDefault="00FD1B87" w:rsidP="00FD1B87">
      <w:pPr>
        <w:tabs>
          <w:tab w:val="left" w:pos="142"/>
          <w:tab w:val="left" w:pos="284"/>
        </w:tabs>
        <w:spacing w:after="0" w:line="240" w:lineRule="auto"/>
        <w:ind w:firstLine="709"/>
        <w:jc w:val="both"/>
        <w:rPr>
          <w:rFonts w:ascii="Times New Roman" w:eastAsia="Calibri" w:hAnsi="Times New Roman" w:cs="Times New Roman"/>
          <w:sz w:val="28"/>
          <w:szCs w:val="28"/>
          <w:lang w:eastAsia="ru-RU"/>
        </w:rPr>
      </w:pPr>
      <w:r w:rsidRPr="00FD1B87">
        <w:rPr>
          <w:rFonts w:ascii="TimesNewRomanPSMT" w:eastAsia="Times New Roman" w:hAnsi="TimesNewRomanPSMT" w:cs="Times New Roman"/>
          <w:sz w:val="28"/>
          <w:szCs w:val="28"/>
          <w:lang w:eastAsia="ru-RU"/>
        </w:rPr>
        <w:t>2.3) представленные документы или сведения утратили силу на момент</w:t>
      </w:r>
      <w:r w:rsidRPr="00FD1B87">
        <w:rPr>
          <w:rFonts w:ascii="TimesNewRomanPSMT" w:eastAsia="Times New Roman" w:hAnsi="TimesNewRomanPSMT" w:cs="Times New Roman"/>
          <w:sz w:val="28"/>
          <w:szCs w:val="28"/>
          <w:lang w:eastAsia="ru-RU"/>
        </w:rPr>
        <w:br/>
        <w:t>обращения за услугой;</w:t>
      </w:r>
    </w:p>
    <w:p w:rsidR="00FD1B87" w:rsidRPr="00FD1B87" w:rsidRDefault="00FD1B87" w:rsidP="00FD1B87">
      <w:pPr>
        <w:tabs>
          <w:tab w:val="left" w:pos="142"/>
          <w:tab w:val="left" w:pos="284"/>
        </w:tabs>
        <w:spacing w:after="0" w:line="240" w:lineRule="auto"/>
        <w:ind w:firstLine="709"/>
        <w:jc w:val="both"/>
        <w:rPr>
          <w:rFonts w:ascii="Times New Roman" w:eastAsia="Times New Roman" w:hAnsi="Times New Roman" w:cs="Times New Roman"/>
          <w:sz w:val="24"/>
          <w:szCs w:val="24"/>
          <w:lang w:eastAsia="ru-RU"/>
        </w:rPr>
      </w:pPr>
      <w:r w:rsidRPr="00FD1B87">
        <w:rPr>
          <w:rFonts w:ascii="TimesNewRomanPSMT" w:eastAsia="Times New Roman" w:hAnsi="TimesNewRomanPSMT" w:cs="Times New Roman"/>
          <w:sz w:val="28"/>
          <w:szCs w:val="28"/>
          <w:lang w:eastAsia="ru-RU"/>
        </w:rPr>
        <w:t>2.4) подача запроса о предоставлении услуги и документов, необходимых для</w:t>
      </w:r>
      <w:r w:rsidRPr="00FD1B87">
        <w:rPr>
          <w:rFonts w:ascii="TimesNewRomanPSMT" w:eastAsia="Times New Roman" w:hAnsi="TimesNewRomanPSMT" w:cs="Times New Roman"/>
          <w:sz w:val="28"/>
          <w:szCs w:val="28"/>
          <w:lang w:eastAsia="ru-RU"/>
        </w:rPr>
        <w:br/>
        <w:t>предоставления услуги, в электронной форме с нарушением установленных</w:t>
      </w:r>
      <w:r w:rsidRPr="00FD1B87">
        <w:rPr>
          <w:rFonts w:ascii="TimesNewRomanPSMT" w:eastAsia="Times New Roman" w:hAnsi="TimesNewRomanPSMT" w:cs="Times New Roman"/>
          <w:sz w:val="28"/>
          <w:szCs w:val="28"/>
          <w:lang w:eastAsia="ru-RU"/>
        </w:rPr>
        <w:br/>
        <w:t>требований</w:t>
      </w:r>
      <w:r w:rsidRPr="00FD1B87">
        <w:rPr>
          <w:rFonts w:ascii="Times New Roman" w:eastAsia="Times New Roman" w:hAnsi="Times New Roman" w:cs="Times New Roman"/>
          <w:sz w:val="24"/>
          <w:szCs w:val="24"/>
          <w:lang w:eastAsia="ru-RU"/>
        </w:rPr>
        <w:t>;</w:t>
      </w:r>
    </w:p>
    <w:p w:rsidR="00FD1B87" w:rsidRPr="00FD1B87" w:rsidRDefault="00FD1B87" w:rsidP="00FD1B87">
      <w:pPr>
        <w:tabs>
          <w:tab w:val="left" w:pos="142"/>
          <w:tab w:val="left" w:pos="284"/>
        </w:tabs>
        <w:spacing w:after="0" w:line="240" w:lineRule="auto"/>
        <w:ind w:firstLine="709"/>
        <w:jc w:val="both"/>
        <w:rPr>
          <w:rFonts w:ascii="Times New Roman" w:eastAsia="Times New Roman" w:hAnsi="Times New Roman" w:cs="Times New Roman"/>
          <w:sz w:val="24"/>
          <w:szCs w:val="24"/>
          <w:lang w:eastAsia="ru-RU"/>
        </w:rPr>
      </w:pPr>
      <w:r w:rsidRPr="00FD1B87">
        <w:rPr>
          <w:rFonts w:ascii="Times New Roman" w:eastAsia="Times New Roman" w:hAnsi="Times New Roman" w:cs="Times New Roman"/>
          <w:sz w:val="28"/>
          <w:szCs w:val="28"/>
          <w:lang w:eastAsia="ru-RU"/>
        </w:rPr>
        <w:lastRenderedPageBreak/>
        <w:t>2.5)</w:t>
      </w:r>
      <w:r w:rsidRPr="00FD1B87">
        <w:rPr>
          <w:rFonts w:ascii="Times New Roman" w:eastAsia="Times New Roman" w:hAnsi="Times New Roman" w:cs="Times New Roman"/>
          <w:sz w:val="24"/>
          <w:szCs w:val="24"/>
          <w:lang w:eastAsia="ru-RU"/>
        </w:rPr>
        <w:t xml:space="preserve"> </w:t>
      </w:r>
      <w:r w:rsidRPr="00FD1B87">
        <w:rPr>
          <w:rFonts w:ascii="Times New Roman" w:eastAsia="Times New Roman" w:hAnsi="Times New Roman" w:cs="Times New Roman"/>
          <w:sz w:val="28"/>
          <w:szCs w:val="28"/>
          <w:lang w:eastAsia="ru-RU"/>
        </w:rPr>
        <w:t>н</w:t>
      </w:r>
      <w:r w:rsidRPr="00FD1B87">
        <w:rPr>
          <w:rFonts w:ascii="TimesNewRomanPSMT" w:eastAsia="Times New Roman" w:hAnsi="TimesNewRomanPSMT" w:cs="Times New Roman"/>
          <w:sz w:val="28"/>
          <w:szCs w:val="28"/>
          <w:lang w:eastAsia="ru-RU"/>
        </w:rPr>
        <w:t>еполное заполнение полей в форме заявления, в том числе в интерактивной форме заявления на ЕПГУ.</w:t>
      </w:r>
    </w:p>
    <w:p w:rsidR="00FD1B87" w:rsidRPr="00FD1B87" w:rsidRDefault="00FD1B87" w:rsidP="00FD1B87">
      <w:pPr>
        <w:numPr>
          <w:ilvl w:val="0"/>
          <w:numId w:val="30"/>
        </w:numPr>
        <w:autoSpaceDE w:val="0"/>
        <w:autoSpaceDN w:val="0"/>
        <w:adjustRightInd w:val="0"/>
        <w:spacing w:after="0" w:line="240" w:lineRule="auto"/>
        <w:ind w:left="0" w:firstLine="709"/>
        <w:jc w:val="both"/>
        <w:rPr>
          <w:rFonts w:ascii="TimesNewRomanPSMT" w:eastAsia="Times New Roman" w:hAnsi="TimesNewRomanPSMT" w:cs="Times New Roman"/>
          <w:sz w:val="28"/>
          <w:szCs w:val="28"/>
          <w:u w:val="single"/>
          <w:lang w:eastAsia="ru-RU"/>
        </w:rPr>
      </w:pPr>
      <w:r w:rsidRPr="00FD1B87">
        <w:rPr>
          <w:rFonts w:ascii="TimesNewRomanPSMT" w:eastAsia="Times New Roman" w:hAnsi="TimesNewRomanPSMT" w:cs="Times New Roman"/>
          <w:sz w:val="28"/>
          <w:szCs w:val="28"/>
          <w:u w:val="single"/>
          <w:lang w:eastAsia="ru-RU"/>
        </w:rPr>
        <w:t>Заявление о предоставлении услуги подано в ОМСУ или Организацию, в полномочия которых не входит предоставление услуги.</w:t>
      </w:r>
    </w:p>
    <w:p w:rsidR="00FD1B87" w:rsidRPr="00FD1B87" w:rsidRDefault="00FD1B87" w:rsidP="00FD1B87">
      <w:pPr>
        <w:numPr>
          <w:ilvl w:val="0"/>
          <w:numId w:val="30"/>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FD1B87">
        <w:rPr>
          <w:rFonts w:ascii="Times New Roman" w:eastAsia="Times New Roman" w:hAnsi="Times New Roman" w:cs="Times New Roman"/>
          <w:sz w:val="28"/>
          <w:szCs w:val="28"/>
          <w:u w:val="single"/>
          <w:lang w:eastAsia="ru-RU"/>
        </w:rPr>
        <w:t>Отсутствие права на предоставление государственной услуги:</w:t>
      </w:r>
    </w:p>
    <w:p w:rsidR="00FD1B87" w:rsidRPr="00FD1B87" w:rsidRDefault="00FD1B87" w:rsidP="00FD1B87">
      <w:pPr>
        <w:autoSpaceDE w:val="0"/>
        <w:autoSpaceDN w:val="0"/>
        <w:adjustRightInd w:val="0"/>
        <w:spacing w:after="0" w:line="240" w:lineRule="auto"/>
        <w:ind w:left="709"/>
        <w:jc w:val="both"/>
        <w:rPr>
          <w:rFonts w:ascii="TimesNewRomanPSMT" w:eastAsia="Calibri" w:hAnsi="TimesNewRomanPSMT" w:cs="Times New Roman"/>
          <w:sz w:val="28"/>
          <w:szCs w:val="28"/>
          <w:lang w:eastAsia="ru-RU"/>
        </w:rPr>
      </w:pPr>
      <w:r w:rsidRPr="00FD1B87">
        <w:rPr>
          <w:rFonts w:ascii="TimesNewRomanPSMT" w:eastAsia="Times New Roman" w:hAnsi="TimesNewRomanPSMT" w:cs="Times New Roman"/>
          <w:sz w:val="28"/>
          <w:szCs w:val="28"/>
          <w:lang w:eastAsia="ru-RU"/>
        </w:rPr>
        <w:t>4.1</w:t>
      </w:r>
      <w:r w:rsidRPr="00FD1B87">
        <w:rPr>
          <w:rFonts w:ascii="TimesNewRomanPSMT" w:eastAsia="Calibri" w:hAnsi="TimesNewRomanPSMT" w:cs="Times New Roman"/>
          <w:sz w:val="28"/>
          <w:szCs w:val="28"/>
          <w:lang w:eastAsia="ru-RU"/>
        </w:rPr>
        <w:t>) Заявление подано лицом, не уполномоченным на осуществление таких действий.</w:t>
      </w:r>
    </w:p>
    <w:p w:rsidR="00FD1B87" w:rsidRPr="00FD1B87" w:rsidRDefault="00FD1B87" w:rsidP="00FD1B87">
      <w:pPr>
        <w:autoSpaceDE w:val="0"/>
        <w:autoSpaceDN w:val="0"/>
        <w:adjustRightInd w:val="0"/>
        <w:spacing w:after="0" w:line="240" w:lineRule="auto"/>
        <w:ind w:left="709"/>
        <w:jc w:val="both"/>
        <w:rPr>
          <w:rFonts w:ascii="TimesNewRomanPSMT" w:eastAsia="Calibri" w:hAnsi="TimesNewRomanPSMT" w:cs="Times New Roman"/>
          <w:sz w:val="28"/>
          <w:szCs w:val="28"/>
          <w:lang w:eastAsia="ru-RU"/>
        </w:rPr>
      </w:pPr>
    </w:p>
    <w:p w:rsidR="00FD1B87" w:rsidRPr="00FD1B87" w:rsidRDefault="00FD1B87" w:rsidP="00FD1B87">
      <w:pPr>
        <w:tabs>
          <w:tab w:val="left" w:pos="142"/>
          <w:tab w:val="left" w:pos="284"/>
        </w:tabs>
        <w:spacing w:after="0" w:line="240" w:lineRule="auto"/>
        <w:ind w:firstLine="709"/>
        <w:jc w:val="both"/>
        <w:rPr>
          <w:rFonts w:ascii="Times New Roman" w:eastAsia="Calibri" w:hAnsi="Times New Roman" w:cs="Times New Roman"/>
          <w:sz w:val="28"/>
          <w:szCs w:val="28"/>
          <w:lang w:eastAsia="ru-RU"/>
        </w:rPr>
      </w:pPr>
      <w:r w:rsidRPr="00FD1B87">
        <w:rPr>
          <w:rFonts w:ascii="Times New Roman" w:eastAsia="Calibri" w:hAnsi="Times New Roman" w:cs="Times New Roman"/>
          <w:sz w:val="28"/>
          <w:szCs w:val="28"/>
          <w:lang w:eastAsia="ru-RU"/>
        </w:rPr>
        <w:t>2.10. Исчерпывающий перечень оснований для отказа в предоставлении муниципальной услуги:</w:t>
      </w:r>
    </w:p>
    <w:p w:rsidR="00FD1B87" w:rsidRPr="00FD1B87" w:rsidRDefault="00FD1B87" w:rsidP="00FD1B87">
      <w:pPr>
        <w:numPr>
          <w:ilvl w:val="0"/>
          <w:numId w:val="31"/>
        </w:numPr>
        <w:tabs>
          <w:tab w:val="left" w:pos="142"/>
          <w:tab w:val="left" w:pos="284"/>
        </w:tabs>
        <w:spacing w:after="0" w:line="240" w:lineRule="auto"/>
        <w:ind w:left="0" w:firstLine="709"/>
        <w:jc w:val="both"/>
        <w:rPr>
          <w:rFonts w:ascii="Times New Roman" w:eastAsia="Calibri" w:hAnsi="Times New Roman" w:cs="Times New Roman"/>
          <w:sz w:val="28"/>
          <w:szCs w:val="28"/>
          <w:u w:val="single"/>
          <w:lang w:eastAsia="ru-RU"/>
        </w:rPr>
      </w:pPr>
      <w:r w:rsidRPr="00FD1B87">
        <w:rPr>
          <w:rFonts w:ascii="Times New Roman" w:eastAsia="Calibri" w:hAnsi="Times New Roman" w:cs="Times New Roman"/>
          <w:sz w:val="28"/>
          <w:szCs w:val="28"/>
          <w:u w:val="single"/>
          <w:lang w:eastAsia="ru-RU"/>
        </w:rPr>
        <w:t>Представленные заявителем документы не отвечают требованиям, установленным административным регламентом:</w:t>
      </w:r>
    </w:p>
    <w:p w:rsidR="00FD1B87" w:rsidRPr="00FD1B87" w:rsidRDefault="00FD1B87" w:rsidP="00FD1B87">
      <w:pPr>
        <w:tabs>
          <w:tab w:val="left" w:pos="142"/>
          <w:tab w:val="left" w:pos="284"/>
        </w:tabs>
        <w:spacing w:after="0" w:line="240" w:lineRule="auto"/>
        <w:ind w:firstLine="709"/>
        <w:jc w:val="both"/>
        <w:rPr>
          <w:rFonts w:ascii="Times New Roman" w:eastAsia="Times New Roman" w:hAnsi="Times New Roman" w:cs="Times New Roman"/>
          <w:color w:val="000000"/>
          <w:sz w:val="28"/>
          <w:szCs w:val="28"/>
          <w:lang w:eastAsia="ru-RU"/>
        </w:rPr>
      </w:pPr>
      <w:r w:rsidRPr="00FD1B87">
        <w:rPr>
          <w:rFonts w:ascii="Times New Roman" w:eastAsia="Times New Roman" w:hAnsi="Times New Roman" w:cs="Times New Roman"/>
          <w:color w:val="000000"/>
          <w:sz w:val="28"/>
          <w:szCs w:val="28"/>
          <w:lang w:eastAsia="ru-RU"/>
        </w:rPr>
        <w:t>- несоответствие дизайн-проекта вывески требованиям к архитектурному облику территории, требованиям к вывескам, указанным в соответствующих правовых актах, в том числе в правилах благоустройства;</w:t>
      </w:r>
    </w:p>
    <w:p w:rsidR="00FD1B87" w:rsidRPr="00FD1B87" w:rsidRDefault="00FD1B87" w:rsidP="00FD1B87">
      <w:pPr>
        <w:tabs>
          <w:tab w:val="left" w:pos="142"/>
          <w:tab w:val="left" w:pos="284"/>
        </w:tabs>
        <w:spacing w:after="0" w:line="240" w:lineRule="auto"/>
        <w:ind w:firstLine="709"/>
        <w:jc w:val="both"/>
        <w:rPr>
          <w:rFonts w:ascii="Times New Roman" w:eastAsia="Times New Roman" w:hAnsi="Times New Roman" w:cs="Times New Roman"/>
          <w:color w:val="000000"/>
          <w:sz w:val="28"/>
          <w:szCs w:val="28"/>
          <w:lang w:eastAsia="ru-RU"/>
        </w:rPr>
      </w:pPr>
      <w:r w:rsidRPr="00FD1B87">
        <w:rPr>
          <w:rFonts w:ascii="TimesNewRomanPSMT" w:eastAsia="Times New Roman" w:hAnsi="TimesNewRomanPSMT" w:cs="Times New Roman"/>
          <w:color w:val="000000"/>
          <w:sz w:val="28"/>
          <w:szCs w:val="28"/>
          <w:lang w:eastAsia="ru-RU"/>
        </w:rPr>
        <w:t>- документы (сведения), представленные заявителем, противоречат</w:t>
      </w:r>
      <w:r w:rsidRPr="00FD1B87">
        <w:rPr>
          <w:rFonts w:ascii="TimesNewRomanPSMT" w:eastAsia="Times New Roman" w:hAnsi="TimesNewRomanPSMT" w:cs="Times New Roman"/>
          <w:color w:val="000000"/>
          <w:sz w:val="28"/>
          <w:szCs w:val="28"/>
          <w:lang w:eastAsia="ru-RU"/>
        </w:rPr>
        <w:br/>
        <w:t>документам (сведениям), полученным в рамках межведомственного</w:t>
      </w:r>
      <w:r w:rsidRPr="00FD1B87">
        <w:rPr>
          <w:rFonts w:ascii="TimesNewRomanPSMT" w:eastAsia="Times New Roman" w:hAnsi="TimesNewRomanPSMT" w:cs="Times New Roman"/>
          <w:color w:val="000000"/>
          <w:sz w:val="28"/>
          <w:szCs w:val="28"/>
          <w:lang w:eastAsia="ru-RU"/>
        </w:rPr>
        <w:br/>
        <w:t>взаимодействия.</w:t>
      </w:r>
    </w:p>
    <w:p w:rsidR="00FD1B87" w:rsidRPr="00FD1B87" w:rsidRDefault="00FD1B87" w:rsidP="00FD1B87">
      <w:pPr>
        <w:numPr>
          <w:ilvl w:val="0"/>
          <w:numId w:val="31"/>
        </w:numPr>
        <w:tabs>
          <w:tab w:val="left" w:pos="142"/>
          <w:tab w:val="left" w:pos="284"/>
        </w:tabs>
        <w:spacing w:after="0" w:line="240" w:lineRule="auto"/>
        <w:ind w:left="0" w:firstLine="709"/>
        <w:jc w:val="both"/>
        <w:rPr>
          <w:rFonts w:ascii="Times New Roman" w:eastAsia="Calibri" w:hAnsi="Times New Roman" w:cs="Times New Roman"/>
          <w:sz w:val="28"/>
          <w:szCs w:val="28"/>
          <w:u w:val="single"/>
          <w:lang w:eastAsia="ru-RU"/>
        </w:rPr>
      </w:pPr>
      <w:r w:rsidRPr="00FD1B87">
        <w:rPr>
          <w:rFonts w:ascii="Times New Roman" w:eastAsia="Calibri" w:hAnsi="Times New Roman" w:cs="Times New Roman"/>
          <w:sz w:val="28"/>
          <w:szCs w:val="28"/>
          <w:u w:val="single"/>
          <w:lang w:eastAsia="ru-RU"/>
        </w:rPr>
        <w:t>Отсутствие права на предоставление муниципальной услуги:</w:t>
      </w:r>
    </w:p>
    <w:p w:rsidR="00FD1B87" w:rsidRPr="00FD1B87" w:rsidRDefault="00FD1B87" w:rsidP="00FD1B87">
      <w:pPr>
        <w:tabs>
          <w:tab w:val="left" w:pos="142"/>
          <w:tab w:val="left" w:pos="284"/>
        </w:tabs>
        <w:spacing w:after="0" w:line="240" w:lineRule="auto"/>
        <w:ind w:firstLine="567"/>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нарушение требований статей 33, 41 - 44, 47.3 Федерального закона                   от 25.06.2002 № 73-ФЗ «Об объектах культурного наследия (памятниках истории                    и культуры) народов Российской Федерации» (далее – Федеральный закон №73-ФЗ) в случаях, если здание является объектом культурного наследия, включенным                      в единый государственный реестр объектов культурного наследия (памятников истории и культуры) народов Российской Федерации, или выявленным объектом культурного наследия;</w:t>
      </w:r>
    </w:p>
    <w:p w:rsidR="00FD1B87" w:rsidRPr="00FD1B87" w:rsidRDefault="00FD1B87" w:rsidP="00FD1B87">
      <w:pPr>
        <w:tabs>
          <w:tab w:val="left" w:pos="142"/>
          <w:tab w:val="left" w:pos="284"/>
        </w:tabs>
        <w:spacing w:after="0" w:line="240" w:lineRule="auto"/>
        <w:ind w:firstLine="709"/>
        <w:jc w:val="both"/>
        <w:rPr>
          <w:rFonts w:ascii="TimesNewRomanPSMT" w:eastAsia="Times New Roman" w:hAnsi="TimesNewRomanPSMT" w:cs="Times New Roman"/>
          <w:color w:val="000000"/>
          <w:sz w:val="28"/>
          <w:szCs w:val="28"/>
          <w:lang w:eastAsia="ru-RU"/>
        </w:rPr>
      </w:pPr>
      <w:r w:rsidRPr="00FD1B87">
        <w:rPr>
          <w:rFonts w:ascii="TimesNewRomanPSMT" w:eastAsia="Times New Roman" w:hAnsi="TimesNewRomanPSMT" w:cs="Times New Roman"/>
          <w:color w:val="000000"/>
          <w:sz w:val="28"/>
          <w:szCs w:val="28"/>
          <w:lang w:eastAsia="ru-RU"/>
        </w:rPr>
        <w:t>- отсутствие у заявителя прав на товарный знак, указанный в дизайн-проекте размещения вывески.</w:t>
      </w:r>
    </w:p>
    <w:p w:rsidR="00FD1B87" w:rsidRPr="00FD1B87" w:rsidRDefault="00FD1B87" w:rsidP="00FD1B87">
      <w:pPr>
        <w:tabs>
          <w:tab w:val="left" w:pos="142"/>
          <w:tab w:val="left" w:pos="284"/>
        </w:tabs>
        <w:spacing w:after="0" w:line="240" w:lineRule="auto"/>
        <w:ind w:firstLine="709"/>
        <w:jc w:val="both"/>
        <w:rPr>
          <w:rFonts w:ascii="Times New Roman" w:eastAsia="Calibri" w:hAnsi="Times New Roman" w:cs="Times New Roman"/>
          <w:sz w:val="28"/>
          <w:szCs w:val="28"/>
          <w:lang w:eastAsia="ru-RU"/>
        </w:rPr>
      </w:pPr>
    </w:p>
    <w:p w:rsidR="00FD1B87" w:rsidRPr="00FD1B87" w:rsidRDefault="00FD1B87" w:rsidP="00FD1B87">
      <w:pPr>
        <w:tabs>
          <w:tab w:val="left" w:pos="142"/>
          <w:tab w:val="left" w:pos="284"/>
        </w:tabs>
        <w:spacing w:after="0" w:line="240" w:lineRule="auto"/>
        <w:ind w:firstLine="709"/>
        <w:jc w:val="both"/>
        <w:rPr>
          <w:rFonts w:ascii="Times New Roman" w:eastAsia="Calibri" w:hAnsi="Times New Roman" w:cs="Times New Roman"/>
          <w:sz w:val="28"/>
          <w:szCs w:val="28"/>
          <w:lang w:eastAsia="ru-RU"/>
        </w:rPr>
      </w:pPr>
      <w:r w:rsidRPr="00FD1B87">
        <w:rPr>
          <w:rFonts w:ascii="Times New Roman" w:eastAsia="Calibri" w:hAnsi="Times New Roman" w:cs="Times New Roman"/>
          <w:sz w:val="28"/>
          <w:szCs w:val="28"/>
          <w:lang w:eastAsia="ru-RU"/>
        </w:rPr>
        <w:t xml:space="preserve">2.11. Порядок, размер и </w:t>
      </w:r>
      <w:proofErr w:type="gramStart"/>
      <w:r w:rsidRPr="00FD1B87">
        <w:rPr>
          <w:rFonts w:ascii="Times New Roman" w:eastAsia="Calibri" w:hAnsi="Times New Roman" w:cs="Times New Roman"/>
          <w:sz w:val="28"/>
          <w:szCs w:val="28"/>
          <w:lang w:eastAsia="ru-RU"/>
        </w:rPr>
        <w:t>основания  взимаемой</w:t>
      </w:r>
      <w:proofErr w:type="gramEnd"/>
      <w:r w:rsidRPr="00FD1B87">
        <w:rPr>
          <w:rFonts w:ascii="Times New Roman" w:eastAsia="Calibri" w:hAnsi="Times New Roman" w:cs="Times New Roman"/>
          <w:sz w:val="28"/>
          <w:szCs w:val="28"/>
          <w:lang w:eastAsia="ru-RU"/>
        </w:rPr>
        <w:t xml:space="preserve"> платы за  предоставление муниципальной услуги: </w:t>
      </w:r>
    </w:p>
    <w:p w:rsidR="00FD1B87" w:rsidRPr="00FD1B87" w:rsidRDefault="00FD1B87" w:rsidP="00FD1B87">
      <w:pPr>
        <w:tabs>
          <w:tab w:val="left" w:pos="142"/>
          <w:tab w:val="left" w:pos="284"/>
        </w:tabs>
        <w:spacing w:after="0" w:line="240" w:lineRule="auto"/>
        <w:ind w:firstLine="709"/>
        <w:jc w:val="both"/>
        <w:rPr>
          <w:rFonts w:ascii="Times New Roman" w:eastAsia="Calibri" w:hAnsi="Times New Roman" w:cs="Times New Roman"/>
          <w:sz w:val="28"/>
          <w:szCs w:val="28"/>
          <w:lang w:eastAsia="ru-RU"/>
        </w:rPr>
      </w:pPr>
      <w:r w:rsidRPr="00FD1B87">
        <w:rPr>
          <w:rFonts w:ascii="Times New Roman" w:eastAsia="Calibri" w:hAnsi="Times New Roman" w:cs="Times New Roman"/>
          <w:sz w:val="28"/>
          <w:szCs w:val="28"/>
          <w:lang w:eastAsia="ru-RU"/>
        </w:rPr>
        <w:t>Предоставление муниципальной услуги осуществляется бесплатно.</w:t>
      </w:r>
    </w:p>
    <w:p w:rsidR="00FD1B87" w:rsidRPr="00FD1B87" w:rsidRDefault="00FD1B87" w:rsidP="00FD1B87">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2.13. Срок регистрации запроса заявителя о предоставлении муниципальной услуги составляет в Администрации/Организации:</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при личном обращении – 1 рабочий день;</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при направлении запроса на бумажном носителе из МФЦ в ОМСУ/Организацию – в день поступления запроса в ОМСУ/Организацию;</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при направлении запроса в форме электронного документа посредством ЕПГУ– в день поступления запроса на ЕПГУ или на следующий рабочий день (в случае направления документов в нерабочее время, в выходные, праздничные дни).</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2.14. Требования к помещениям, в которых предоставляется муниципальная </w:t>
      </w:r>
      <w:r w:rsidRPr="00FD1B87">
        <w:rPr>
          <w:rFonts w:ascii="Times New Roman" w:eastAsia="Times New Roman" w:hAnsi="Times New Roman" w:cs="Times New Roman"/>
          <w:sz w:val="28"/>
          <w:szCs w:val="28"/>
          <w:lang w:eastAsia="ru-RU"/>
        </w:rPr>
        <w:lastRenderedPageBreak/>
        <w:t>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ОМСУ/Организации или в МФЦ.</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2.14.7. При необходимости работником МФЦ, ОМСУ/Организации инвалиду оказывается помощь в преодолении барьеров, мешающих получению ими услуг наравне с другими лицами.</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2.15.9.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D1B87">
        <w:rPr>
          <w:rFonts w:ascii="Times New Roman" w:eastAsia="Times New Roman" w:hAnsi="Times New Roman" w:cs="Times New Roman"/>
          <w:sz w:val="28"/>
          <w:szCs w:val="28"/>
          <w:lang w:eastAsia="ru-RU"/>
        </w:rPr>
        <w:t>сурдопереводчика</w:t>
      </w:r>
      <w:proofErr w:type="spellEnd"/>
      <w:r w:rsidRPr="00FD1B87">
        <w:rPr>
          <w:rFonts w:ascii="Times New Roman" w:eastAsia="Times New Roman" w:hAnsi="Times New Roman" w:cs="Times New Roman"/>
          <w:sz w:val="28"/>
          <w:szCs w:val="28"/>
          <w:lang w:eastAsia="ru-RU"/>
        </w:rPr>
        <w:t xml:space="preserve"> и </w:t>
      </w:r>
      <w:proofErr w:type="spellStart"/>
      <w:r w:rsidRPr="00FD1B87">
        <w:rPr>
          <w:rFonts w:ascii="Times New Roman" w:eastAsia="Times New Roman" w:hAnsi="Times New Roman" w:cs="Times New Roman"/>
          <w:sz w:val="28"/>
          <w:szCs w:val="28"/>
          <w:lang w:eastAsia="ru-RU"/>
        </w:rPr>
        <w:t>тифлосурдопереводчика</w:t>
      </w:r>
      <w:proofErr w:type="spellEnd"/>
      <w:r w:rsidRPr="00FD1B87">
        <w:rPr>
          <w:rFonts w:ascii="Times New Roman" w:eastAsia="Times New Roman" w:hAnsi="Times New Roman" w:cs="Times New Roman"/>
          <w:sz w:val="28"/>
          <w:szCs w:val="28"/>
          <w:lang w:eastAsia="ru-RU"/>
        </w:rPr>
        <w:t>.</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2.14.13. Места ожидания и места для информирования оборудуются стульями (кресельными секциями, скамьями) и столами (стойками) для оформления </w:t>
      </w:r>
      <w:r w:rsidRPr="00FD1B87">
        <w:rPr>
          <w:rFonts w:ascii="Times New Roman" w:eastAsia="Times New Roman" w:hAnsi="Times New Roman" w:cs="Times New Roman"/>
          <w:sz w:val="28"/>
          <w:szCs w:val="28"/>
          <w:lang w:eastAsia="ru-RU"/>
        </w:rPr>
        <w:lastRenderedPageBreak/>
        <w:t>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1) наличие инфраструктуры, указанной в пункте 2.14;</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 исполнение требований доступности услуг для инвалидов;</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2.15.3. Показатели качества муниципальной услуги:</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1) соблюдение срока предоставления муниципальной услуги;</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2) соблюдение времени ожидания в очереди при подаче запроса и получении результата; </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ОМСУ/Организации или работникам МФЦ при подаче документов на получение муниципальной услуги и не более одного обращения при получении результата в ОМСУ/Организации или в МФЦ;</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4) отсутствие жалоб на действия или бездействия должностных лиц ОМСУ/Организации, поданных в установленном порядке.</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5) После получения результата услуги, предоставление которой осуществлялось в электронной форме через ЕПГУ, либо посредством МФЦ, заявителю обеспечивается возможность оценки качества оказания услуги.</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2.16. Получение услуг, которые являются необходимыми и обязательными для предоставления </w:t>
      </w:r>
      <w:r w:rsidRPr="00FD1B87">
        <w:rPr>
          <w:rFonts w:ascii="Times New Roman" w:eastAsia="Calibri" w:hAnsi="Times New Roman" w:cs="Times New Roman"/>
          <w:sz w:val="28"/>
          <w:szCs w:val="28"/>
          <w:lang w:eastAsia="ru-RU"/>
        </w:rPr>
        <w:t>муниципальной</w:t>
      </w:r>
      <w:r w:rsidRPr="00FD1B87">
        <w:rPr>
          <w:rFonts w:ascii="Times New Roman" w:eastAsia="Times New Roman" w:hAnsi="Times New Roman" w:cs="Times New Roman"/>
          <w:sz w:val="28"/>
          <w:szCs w:val="28"/>
          <w:lang w:eastAsia="ru-RU"/>
        </w:rPr>
        <w:t xml:space="preserve"> услуги, не требуется.</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в МФЦ и особенности предоставления муниципальной услуги </w:t>
      </w:r>
      <w:r w:rsidRPr="00FD1B87">
        <w:rPr>
          <w:rFonts w:ascii="Times New Roman" w:eastAsia="Times New Roman" w:hAnsi="Times New Roman" w:cs="Times New Roman"/>
          <w:sz w:val="28"/>
          <w:szCs w:val="28"/>
          <w:lang w:eastAsia="ru-RU"/>
        </w:rPr>
        <w:lastRenderedPageBreak/>
        <w:t>в электронной форме.</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2.17.1. Предоставление услуги по экстерриториальному принципу не предусмотрено.</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2.17.2. Предоставление муниципальной услуги в электронной форме осуществляется при технической реализации услуги </w:t>
      </w:r>
      <w:proofErr w:type="gramStart"/>
      <w:r w:rsidRPr="00FD1B87">
        <w:rPr>
          <w:rFonts w:ascii="Times New Roman" w:eastAsia="Times New Roman" w:hAnsi="Times New Roman" w:cs="Times New Roman"/>
          <w:sz w:val="28"/>
          <w:szCs w:val="28"/>
          <w:lang w:eastAsia="ru-RU"/>
        </w:rPr>
        <w:t>посредством  ЕПГУ</w:t>
      </w:r>
      <w:proofErr w:type="gramEnd"/>
      <w:r w:rsidRPr="00FD1B87">
        <w:rPr>
          <w:rFonts w:ascii="Times New Roman" w:eastAsia="Times New Roman" w:hAnsi="Times New Roman" w:cs="Times New Roman"/>
          <w:sz w:val="28"/>
          <w:szCs w:val="28"/>
          <w:lang w:eastAsia="ru-RU"/>
        </w:rPr>
        <w:t>.</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trike/>
          <w:sz w:val="28"/>
          <w:szCs w:val="28"/>
          <w:lang w:eastAsia="ru-RU"/>
        </w:rPr>
      </w:pPr>
      <w:bookmarkStart w:id="5" w:name="sub_1003"/>
      <w:r w:rsidRPr="00FD1B87">
        <w:rPr>
          <w:rFonts w:ascii="Times New Roman" w:eastAsia="Times New Roman" w:hAnsi="Times New Roman" w:cs="Times New Roman"/>
          <w:b/>
          <w:bCs/>
          <w:sz w:val="28"/>
          <w:szCs w:val="28"/>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bookmarkEnd w:id="5"/>
    <w:p w:rsidR="00FD1B87" w:rsidRPr="00FD1B87" w:rsidRDefault="00FD1B87" w:rsidP="00FD1B87">
      <w:pPr>
        <w:tabs>
          <w:tab w:val="left" w:pos="142"/>
          <w:tab w:val="left" w:pos="284"/>
        </w:tabs>
        <w:spacing w:after="0" w:line="240" w:lineRule="auto"/>
        <w:ind w:firstLine="709"/>
        <w:jc w:val="center"/>
        <w:rPr>
          <w:rFonts w:ascii="Times New Roman" w:eastAsia="Times New Roman" w:hAnsi="Times New Roman" w:cs="Times New Roman"/>
          <w:sz w:val="28"/>
          <w:szCs w:val="28"/>
          <w:lang w:eastAsia="x-none"/>
        </w:rPr>
      </w:pPr>
    </w:p>
    <w:p w:rsidR="00FD1B87" w:rsidRPr="00FD1B87" w:rsidRDefault="00FD1B87" w:rsidP="00FD1B8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FD1B87">
        <w:rPr>
          <w:rFonts w:ascii="Times New Roman" w:eastAsia="Times New Roman" w:hAnsi="Times New Roman" w:cs="Times New Roman"/>
          <w:b/>
          <w:sz w:val="28"/>
          <w:szCs w:val="28"/>
          <w:lang w:eastAsia="x-none"/>
        </w:rPr>
        <w:t>3.1.</w:t>
      </w:r>
      <w:r w:rsidRPr="00FD1B87">
        <w:rPr>
          <w:rFonts w:ascii="Times New Roman" w:eastAsia="Times New Roman" w:hAnsi="Times New Roman" w:cs="Times New Roman"/>
          <w:b/>
          <w:bCs/>
          <w:sz w:val="28"/>
          <w:szCs w:val="28"/>
          <w:lang w:eastAsia="ru-RU"/>
        </w:rPr>
        <w:t xml:space="preserve"> </w:t>
      </w:r>
      <w:r w:rsidRPr="00FD1B87">
        <w:rPr>
          <w:rFonts w:ascii="Times New Roman" w:eastAsia="Times New Roman" w:hAnsi="Times New Roman" w:cs="Times New Roman"/>
          <w:b/>
          <w:bCs/>
          <w:sz w:val="28"/>
          <w:szCs w:val="28"/>
          <w:lang w:eastAsia="x-none"/>
        </w:rPr>
        <w:t>Состав, последовательность и сроки выполнения административных процедур, требования к порядку их выполнения</w:t>
      </w:r>
    </w:p>
    <w:p w:rsidR="00FD1B87" w:rsidRPr="00FD1B87" w:rsidRDefault="00FD1B87" w:rsidP="00FD1B8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FD1B87">
        <w:rPr>
          <w:rFonts w:ascii="Times New Roman" w:eastAsia="Times New Roman" w:hAnsi="Times New Roman" w:cs="Times New Roman"/>
          <w:sz w:val="28"/>
          <w:szCs w:val="28"/>
          <w:lang w:val="x-none" w:eastAsia="x-none"/>
        </w:rPr>
        <w:t>3.</w:t>
      </w:r>
      <w:r w:rsidRPr="00FD1B87">
        <w:rPr>
          <w:rFonts w:ascii="Times New Roman" w:eastAsia="Times New Roman" w:hAnsi="Times New Roman" w:cs="Times New Roman"/>
          <w:sz w:val="28"/>
          <w:szCs w:val="28"/>
          <w:lang w:eastAsia="x-none"/>
        </w:rPr>
        <w:t>1.1</w:t>
      </w:r>
      <w:r w:rsidRPr="00FD1B87">
        <w:rPr>
          <w:rFonts w:ascii="Times New Roman" w:eastAsia="Times New Roman" w:hAnsi="Times New Roman" w:cs="Times New Roman"/>
          <w:sz w:val="28"/>
          <w:szCs w:val="28"/>
          <w:lang w:val="x-none" w:eastAsia="x-none"/>
        </w:rPr>
        <w:t xml:space="preserve">. Предоставление </w:t>
      </w:r>
      <w:r w:rsidRPr="00FD1B87">
        <w:rPr>
          <w:rFonts w:ascii="Times New Roman" w:eastAsia="Calibri" w:hAnsi="Times New Roman" w:cs="Times New Roman"/>
          <w:sz w:val="28"/>
          <w:szCs w:val="28"/>
          <w:lang w:eastAsia="ru-RU"/>
        </w:rPr>
        <w:t>муниципальной</w:t>
      </w:r>
      <w:r w:rsidRPr="00FD1B87">
        <w:rPr>
          <w:rFonts w:ascii="Times New Roman" w:eastAsia="Times New Roman" w:hAnsi="Times New Roman" w:cs="Times New Roman"/>
          <w:sz w:val="28"/>
          <w:szCs w:val="28"/>
          <w:lang w:val="x-none" w:eastAsia="x-none"/>
        </w:rPr>
        <w:t xml:space="preserve"> услуги включает в себя следующие административные процедуры:</w:t>
      </w:r>
    </w:p>
    <w:p w:rsidR="00FD1B87" w:rsidRPr="00FD1B87" w:rsidRDefault="00FD1B87" w:rsidP="00FD1B8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D1B87">
        <w:rPr>
          <w:rFonts w:ascii="Times New Roman" w:eastAsia="Calibri" w:hAnsi="Times New Roman" w:cs="Times New Roman"/>
          <w:sz w:val="28"/>
          <w:szCs w:val="28"/>
          <w:lang w:eastAsia="ru-RU"/>
        </w:rPr>
        <w:t>1) прием документов и регистрация заявления о предоставлении муниципальной услуги – 1 рабочий день;</w:t>
      </w:r>
    </w:p>
    <w:p w:rsidR="00FD1B87" w:rsidRPr="00FD1B87" w:rsidRDefault="00FD1B87" w:rsidP="00FD1B8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Calibri" w:hAnsi="Times New Roman" w:cs="Times New Roman"/>
          <w:sz w:val="28"/>
          <w:szCs w:val="28"/>
          <w:lang w:eastAsia="ru-RU"/>
        </w:rPr>
        <w:t>2)</w:t>
      </w:r>
      <w:r w:rsidRPr="00FD1B87">
        <w:rPr>
          <w:rFonts w:ascii="Times New Roman" w:eastAsia="Times New Roman" w:hAnsi="Times New Roman" w:cs="Times New Roman"/>
          <w:sz w:val="28"/>
          <w:szCs w:val="28"/>
          <w:lang w:eastAsia="ru-RU"/>
        </w:rPr>
        <w:t xml:space="preserve"> рассмотрение заявления и документов о предоставлении муниципальной услуги – не более 5 рабочих дней.</w:t>
      </w:r>
    </w:p>
    <w:p w:rsidR="00FD1B87" w:rsidRPr="00FD1B87" w:rsidRDefault="00FD1B87" w:rsidP="00FD1B8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 принятие решения – 3 рабочих дней;</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FD1B87">
        <w:rPr>
          <w:rFonts w:ascii="Times New Roman" w:eastAsia="Calibri" w:hAnsi="Times New Roman" w:cs="Times New Roman"/>
          <w:sz w:val="28"/>
          <w:szCs w:val="28"/>
          <w:lang w:eastAsia="ru-RU"/>
        </w:rPr>
        <w:t xml:space="preserve">4) </w:t>
      </w:r>
      <w:r w:rsidRPr="00FD1B87">
        <w:rPr>
          <w:rFonts w:ascii="Times New Roman" w:eastAsia="Times New Roman" w:hAnsi="Times New Roman" w:cs="Times New Roman"/>
          <w:sz w:val="28"/>
          <w:szCs w:val="28"/>
          <w:lang w:eastAsia="ru-RU"/>
        </w:rPr>
        <w:t>направление результата предоставления муниципальной услуги – 1 рабочий день.</w:t>
      </w:r>
    </w:p>
    <w:p w:rsidR="00FD1B87" w:rsidRPr="00FD1B87" w:rsidRDefault="00FD1B87" w:rsidP="00FD1B87">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3.1.2. Прием и регистрация заявления о предоставлении </w:t>
      </w:r>
      <w:r w:rsidRPr="00FD1B87">
        <w:rPr>
          <w:rFonts w:ascii="Times New Roman" w:eastAsia="Calibri" w:hAnsi="Times New Roman" w:cs="Times New Roman"/>
          <w:sz w:val="28"/>
          <w:szCs w:val="28"/>
          <w:lang w:eastAsia="ru-RU"/>
        </w:rPr>
        <w:t>муниципальной</w:t>
      </w:r>
      <w:r w:rsidRPr="00FD1B87">
        <w:rPr>
          <w:rFonts w:ascii="Times New Roman" w:eastAsia="Times New Roman" w:hAnsi="Times New Roman" w:cs="Times New Roman"/>
          <w:sz w:val="28"/>
          <w:szCs w:val="28"/>
          <w:lang w:eastAsia="ru-RU"/>
        </w:rPr>
        <w:t xml:space="preserve"> услуги.</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3.1.2.1. Основание для начала административной процедуры:</w:t>
      </w:r>
      <w:r w:rsidRPr="00FD1B87">
        <w:rPr>
          <w:rFonts w:ascii="Times New Roman" w:eastAsia="Calibri" w:hAnsi="Times New Roman" w:cs="Times New Roman"/>
          <w:sz w:val="28"/>
          <w:szCs w:val="28"/>
          <w:lang w:eastAsia="ru-RU"/>
        </w:rPr>
        <w:t xml:space="preserve"> </w:t>
      </w:r>
      <w:r w:rsidRPr="00FD1B87">
        <w:rPr>
          <w:rFonts w:ascii="Times New Roman" w:eastAsia="Times New Roman" w:hAnsi="Times New Roman" w:cs="Times New Roman"/>
          <w:sz w:val="28"/>
          <w:szCs w:val="28"/>
          <w:lang w:eastAsia="ru-RU"/>
        </w:rPr>
        <w:t xml:space="preserve">поступление в Администрацию/Организацию заявления и документов, установленных </w:t>
      </w:r>
      <w:hyperlink w:anchor="P109" w:history="1">
        <w:r w:rsidRPr="00FD1B87">
          <w:rPr>
            <w:rFonts w:ascii="Times New Roman" w:eastAsia="Times New Roman" w:hAnsi="Times New Roman" w:cs="Times New Roman"/>
            <w:sz w:val="28"/>
            <w:szCs w:val="28"/>
            <w:lang w:eastAsia="ru-RU"/>
          </w:rPr>
          <w:t>п. 2.6</w:t>
        </w:r>
      </w:hyperlink>
      <w:r w:rsidRPr="00FD1B87">
        <w:rPr>
          <w:rFonts w:ascii="Times New Roman" w:eastAsia="Times New Roman" w:hAnsi="Times New Roman" w:cs="Times New Roman"/>
          <w:sz w:val="28"/>
          <w:szCs w:val="28"/>
          <w:lang w:eastAsia="ru-RU"/>
        </w:rPr>
        <w:t xml:space="preserve"> административного регламента.</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и(или) максимальный срок его выполнения: </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работник Администрации/Организации,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или отказывает в приеме документов – 1 рабочий день.</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Администрации/Организации, ответственный за обработку входящих документов.</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3.1.2.4. Критерии принятия решения: наличие/отсутствие оснований для отказа в приеме документов, перечисленных в пункте 2.9 административного регламента.</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3.1.2.5. Результат выполнения административной процедуры: регистрация заявления и документов о предоставлении муниципальной услуги или отказ в приеме документов (по форме согласно приложению 6).</w:t>
      </w:r>
    </w:p>
    <w:p w:rsidR="00FD1B87" w:rsidRPr="00FD1B87" w:rsidRDefault="00FD1B87" w:rsidP="00FD1B87">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Максимальный срок выполнения действий – 1 рабочий день.</w:t>
      </w:r>
    </w:p>
    <w:p w:rsidR="00FD1B87" w:rsidRPr="00FD1B87" w:rsidRDefault="00FD1B87" w:rsidP="00FD1B87">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p>
    <w:p w:rsidR="00FD1B87" w:rsidRPr="00FD1B87" w:rsidRDefault="00FD1B87" w:rsidP="00FD1B87">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3.1.3. Рассмотрение заявления и документов о предоставлении муниципальной услуги.</w:t>
      </w:r>
    </w:p>
    <w:p w:rsidR="00FD1B87" w:rsidRPr="00FD1B87" w:rsidRDefault="00FD1B87" w:rsidP="00FD1B87">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lastRenderedPageBreak/>
        <w:t>3.1.3.1. Основание для начала административной процедуры: регистрация заявления.</w:t>
      </w:r>
    </w:p>
    <w:p w:rsidR="00FD1B87" w:rsidRPr="00FD1B87" w:rsidRDefault="00FD1B87" w:rsidP="00FD1B87">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3.1.3.2. Лицо, ответственное за выполнение административной процедуры: специалист Администрации/Организации, ответственный за формирование проекта решения.</w:t>
      </w:r>
    </w:p>
    <w:p w:rsidR="00FD1B87" w:rsidRPr="00FD1B87" w:rsidRDefault="00FD1B87" w:rsidP="00FD1B87">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3.1.3.3. Содержание административного действия, продолжительность и максимальный срок его выполнения:</w:t>
      </w:r>
    </w:p>
    <w:p w:rsidR="00FD1B87" w:rsidRPr="00FD1B87" w:rsidRDefault="00FD1B87" w:rsidP="00FD1B87">
      <w:pPr>
        <w:widowControl w:val="0"/>
        <w:numPr>
          <w:ilvl w:val="0"/>
          <w:numId w:val="27"/>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проверка документов на комплектность,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w:t>
      </w:r>
    </w:p>
    <w:p w:rsidR="00FD1B87" w:rsidRPr="00FD1B87" w:rsidRDefault="00FD1B87" w:rsidP="00FD1B87">
      <w:pPr>
        <w:widowControl w:val="0"/>
        <w:numPr>
          <w:ilvl w:val="0"/>
          <w:numId w:val="27"/>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посредством системы межведомственного информационного взаимодействия (в том числе в электронной форме), получение и рассмотрение ответов на межведомственные запросы в течение 5 рабочих дней с даты окончания первой административной процедуры.</w:t>
      </w:r>
    </w:p>
    <w:p w:rsidR="00FD1B87" w:rsidRPr="00FD1B87" w:rsidRDefault="00FD1B87" w:rsidP="00FD1B87">
      <w:pPr>
        <w:widowControl w:val="0"/>
        <w:numPr>
          <w:ilvl w:val="0"/>
          <w:numId w:val="27"/>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формирование проекта решения по итогам рассмотрения заявления и документов</w:t>
      </w:r>
    </w:p>
    <w:p w:rsidR="00FD1B87" w:rsidRPr="00FD1B87" w:rsidRDefault="00FD1B87" w:rsidP="00FD1B87">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Максимальный срок выполнения административной процедуры – не более 5 рабочих дней.</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3.1.3.3. Лицо, ответственное за выполнение административной процедуры: специалист Администрации/Организации, ответственный за формирование проекта решения.</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3.1.3.4. Критерии принятия решения: наличие/отсутствие оснований для отказа в предоставлении муниципальной услуги, перечисленных в пункте 2.10 административного регламента.</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3.1.3.5. Результат выполнения административной процедуры:</w:t>
      </w:r>
    </w:p>
    <w:p w:rsidR="00FD1B87" w:rsidRPr="00FD1B87" w:rsidRDefault="00FD1B87" w:rsidP="00FD1B87">
      <w:pPr>
        <w:widowControl w:val="0"/>
        <w:numPr>
          <w:ilvl w:val="0"/>
          <w:numId w:val="28"/>
        </w:numPr>
        <w:autoSpaceDE w:val="0"/>
        <w:autoSpaceDN w:val="0"/>
        <w:spacing w:after="0" w:line="240" w:lineRule="auto"/>
        <w:ind w:left="0" w:firstLine="1069"/>
        <w:contextualSpacing/>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подготовка проекта решения о </w:t>
      </w:r>
      <w:r w:rsidRPr="00FD1B87">
        <w:rPr>
          <w:rFonts w:ascii="Times New Roman" w:eastAsia="Arial Unicode MS" w:hAnsi="Times New Roman" w:cs="Times New Roman"/>
          <w:sz w:val="28"/>
          <w:szCs w:val="28"/>
          <w:lang w:eastAsia="zh-CN"/>
        </w:rPr>
        <w:t>согласовании установки информационной вывески и дизайн-проекта размещения вывески</w:t>
      </w:r>
    </w:p>
    <w:p w:rsidR="00FD1B87" w:rsidRPr="00FD1B87" w:rsidRDefault="00FD1B87" w:rsidP="00FD1B87">
      <w:pPr>
        <w:widowControl w:val="0"/>
        <w:numPr>
          <w:ilvl w:val="0"/>
          <w:numId w:val="28"/>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подготовка проекта решения об отказе </w:t>
      </w:r>
      <w:r w:rsidRPr="00FD1B87">
        <w:rPr>
          <w:rFonts w:ascii="Times New Roman" w:eastAsia="Times New Roman" w:hAnsi="Times New Roman" w:cs="Times New Roman"/>
          <w:spacing w:val="2"/>
          <w:sz w:val="28"/>
          <w:szCs w:val="28"/>
          <w:lang w:eastAsia="ru-RU"/>
        </w:rPr>
        <w:t xml:space="preserve">в согласовании установки информационной вывески и дизайн-проекта размещения </w:t>
      </w:r>
      <w:r w:rsidRPr="00FD1B87">
        <w:rPr>
          <w:rFonts w:ascii="Times New Roman" w:eastAsia="Times New Roman" w:hAnsi="Times New Roman" w:cs="Times New Roman"/>
          <w:color w:val="000000"/>
          <w:spacing w:val="2"/>
          <w:sz w:val="28"/>
          <w:szCs w:val="28"/>
          <w:lang w:eastAsia="ru-RU"/>
        </w:rPr>
        <w:t>вывески</w:t>
      </w:r>
    </w:p>
    <w:p w:rsidR="00FD1B87" w:rsidRPr="00FD1B87" w:rsidRDefault="00FD1B87" w:rsidP="00FD1B87">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FD1B87" w:rsidRPr="00FD1B87" w:rsidRDefault="00FD1B87" w:rsidP="00FD1B87">
      <w:pPr>
        <w:widowControl w:val="0"/>
        <w:shd w:val="clear" w:color="auto" w:fill="FFFFFF"/>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3.1.4.1. Основание для начала административной процедуры: представление проекта решения, заявления и документов должностному лицу Администрации/Организации, ответственному за принятие и подписание соответствующего решения.</w:t>
      </w:r>
    </w:p>
    <w:p w:rsidR="00FD1B87" w:rsidRPr="00FD1B87" w:rsidRDefault="00FD1B87" w:rsidP="00FD1B87">
      <w:pPr>
        <w:spacing w:after="0" w:line="240" w:lineRule="auto"/>
        <w:ind w:firstLine="709"/>
        <w:contextualSpacing/>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FD1B87" w:rsidRPr="00FD1B87" w:rsidRDefault="00FD1B87" w:rsidP="00FD1B87">
      <w:pPr>
        <w:widowControl w:val="0"/>
        <w:shd w:val="clear" w:color="auto" w:fill="FFFFFF"/>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рассмотрение проекта решения, а также заявления и документов о предоставлении муниципальной услуги в течение не более 3 дней с даты окончания второй административной процедуры.</w:t>
      </w:r>
    </w:p>
    <w:p w:rsidR="00FD1B87" w:rsidRPr="00FD1B87" w:rsidRDefault="00FD1B87" w:rsidP="00FD1B87">
      <w:pPr>
        <w:spacing w:after="0" w:line="240" w:lineRule="auto"/>
        <w:ind w:firstLine="709"/>
        <w:contextualSpacing/>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lastRenderedPageBreak/>
        <w:t xml:space="preserve">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 </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3.1.4.4. Критерии принятия решения: наличие/отсутствие оснований для отказа в предоставлении муниципальной услуги, перечисленных в пункте 2.10 административного регламента.</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3.1.4.5. Результат выполнения административной процедуры: подписание и регистрация решения о </w:t>
      </w:r>
      <w:r w:rsidRPr="00FD1B87">
        <w:rPr>
          <w:rFonts w:ascii="Times New Roman" w:eastAsia="Arial Unicode MS" w:hAnsi="Times New Roman" w:cs="Times New Roman"/>
          <w:sz w:val="28"/>
          <w:szCs w:val="28"/>
          <w:lang w:eastAsia="zh-CN"/>
        </w:rPr>
        <w:t>согласовании установки информационной вывески и дизайн-проекта размещения вывески</w:t>
      </w:r>
      <w:r w:rsidRPr="00FD1B87">
        <w:rPr>
          <w:rFonts w:ascii="Times New Roman" w:eastAsia="Times New Roman" w:hAnsi="Times New Roman" w:cs="Times New Roman"/>
          <w:sz w:val="28"/>
          <w:szCs w:val="28"/>
          <w:lang w:eastAsia="ru-RU"/>
        </w:rPr>
        <w:t xml:space="preserve"> либо подписание решения об отказе </w:t>
      </w:r>
      <w:r w:rsidRPr="00FD1B87">
        <w:rPr>
          <w:rFonts w:ascii="Times New Roman" w:eastAsia="Times New Roman" w:hAnsi="Times New Roman" w:cs="Times New Roman"/>
          <w:spacing w:val="2"/>
          <w:sz w:val="28"/>
          <w:szCs w:val="28"/>
          <w:lang w:eastAsia="ru-RU"/>
        </w:rPr>
        <w:t xml:space="preserve">в согласовании установки информационной вывески и дизайн-проекта размещения </w:t>
      </w:r>
      <w:r w:rsidRPr="00FD1B87">
        <w:rPr>
          <w:rFonts w:ascii="Times New Roman" w:eastAsia="Times New Roman" w:hAnsi="Times New Roman" w:cs="Times New Roman"/>
          <w:color w:val="000000"/>
          <w:spacing w:val="2"/>
          <w:sz w:val="28"/>
          <w:szCs w:val="28"/>
          <w:lang w:eastAsia="ru-RU"/>
        </w:rPr>
        <w:t>вывески.</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3.1.5. Выдача результата.</w:t>
      </w:r>
    </w:p>
    <w:p w:rsidR="00FD1B87" w:rsidRPr="00FD1B87" w:rsidRDefault="00FD1B87" w:rsidP="00FD1B87">
      <w:pPr>
        <w:spacing w:after="0" w:line="240" w:lineRule="auto"/>
        <w:ind w:firstLine="709"/>
        <w:contextualSpacing/>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3.1.5.1. Основание для начала административной процедуры: подписанное решение, являющееся результатом предоставления муниципальной услуги.</w:t>
      </w:r>
    </w:p>
    <w:p w:rsidR="00FD1B87" w:rsidRPr="00FD1B87" w:rsidRDefault="00FD1B87" w:rsidP="00FD1B87">
      <w:pPr>
        <w:spacing w:after="0" w:line="240" w:lineRule="auto"/>
        <w:ind w:firstLine="709"/>
        <w:contextualSpacing/>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3.1.5.2. Содержание административного действия, продолжительность и(или) максимальный срок его выполнения: регистрация и направление заявителю результата предоставления муниципальной услуги способом, указанным в заявлении в течение 1 рабочего дня.</w:t>
      </w:r>
    </w:p>
    <w:p w:rsidR="00FD1B87" w:rsidRPr="00FD1B87" w:rsidRDefault="00FD1B87" w:rsidP="00FD1B87">
      <w:pPr>
        <w:spacing w:after="0" w:line="240" w:lineRule="auto"/>
        <w:ind w:firstLine="709"/>
        <w:contextualSpacing/>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Администрации/Организации, ответственный за делопроизводство.</w:t>
      </w:r>
    </w:p>
    <w:p w:rsidR="00FD1B87" w:rsidRPr="00FD1B87" w:rsidRDefault="00FD1B87" w:rsidP="00FD1B87">
      <w:pPr>
        <w:spacing w:after="0" w:line="240" w:lineRule="auto"/>
        <w:ind w:firstLine="709"/>
        <w:contextualSpacing/>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FD1B87" w:rsidRPr="00FD1B87" w:rsidRDefault="00FD1B87" w:rsidP="00FD1B87">
      <w:pPr>
        <w:tabs>
          <w:tab w:val="left" w:pos="142"/>
          <w:tab w:val="left" w:pos="284"/>
        </w:tabs>
        <w:spacing w:after="0" w:line="240" w:lineRule="auto"/>
        <w:ind w:firstLine="709"/>
        <w:jc w:val="both"/>
        <w:rPr>
          <w:rFonts w:ascii="Times New Roman" w:eastAsia="Times New Roman" w:hAnsi="Times New Roman" w:cs="Times New Roman"/>
          <w:b/>
          <w:sz w:val="28"/>
          <w:szCs w:val="28"/>
          <w:lang w:eastAsia="x-none"/>
        </w:rPr>
      </w:pP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3.2.1. Предоставление муниципальной услуги на ЕПГУ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3.2.2. Для получения муниципальной услуги через ЕПГУ заявителю необходимо предварительно пройти процесс регистрации в Единой системе идентификации и аутентификации (далее – ЕСИА).</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3.2.3. Муниципальная услуга может быть получена через ЕПГУ следующими способами:</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без личной явки на прием в Администрацию/Организацию.</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3.2.4. Для подачи заявления через ЕПГУ заявитель должен выполнить следующие действия:</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пройти идентификацию и аутентификацию в ЕСИА;</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в личном кабинете на ЕПГУ заполнить в электронной форме заявление на оказание муниципальной услуги;</w:t>
      </w:r>
    </w:p>
    <w:p w:rsidR="0005142E" w:rsidRDefault="00FD1B87" w:rsidP="00FD1B87">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FD1B87">
        <w:rPr>
          <w:rFonts w:ascii="Times New Roman" w:eastAsia="Times New Roman" w:hAnsi="Times New Roman" w:cs="Times New Roman"/>
          <w:sz w:val="28"/>
          <w:szCs w:val="28"/>
          <w:lang w:eastAsia="ru-RU"/>
        </w:rPr>
        <w:t xml:space="preserve">- приложить к заявлению электронные документы и направить пакет электронных документов в Администрацию/Организацию посредством функционала </w:t>
      </w:r>
      <w:proofErr w:type="gramStart"/>
      <w:r w:rsidRPr="00FD1B87">
        <w:rPr>
          <w:rFonts w:ascii="Times New Roman" w:eastAsia="Times New Roman" w:hAnsi="Times New Roman" w:cs="Times New Roman"/>
          <w:sz w:val="28"/>
          <w:szCs w:val="28"/>
          <w:lang w:eastAsia="ru-RU"/>
        </w:rPr>
        <w:lastRenderedPageBreak/>
        <w:t xml:space="preserve">ЕПГУ </w:t>
      </w:r>
      <w:r w:rsidR="0005142E">
        <w:rPr>
          <w:rFonts w:ascii="Times New Roman" w:eastAsia="Times New Roman" w:hAnsi="Times New Roman" w:cs="Times New Roman"/>
          <w:strike/>
          <w:sz w:val="28"/>
          <w:szCs w:val="28"/>
          <w:lang w:eastAsia="ru-RU"/>
        </w:rPr>
        <w:t>.</w:t>
      </w:r>
      <w:proofErr w:type="gramEnd"/>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3.2.5. В результате направления пакета электронных документов </w:t>
      </w:r>
      <w:proofErr w:type="gramStart"/>
      <w:r w:rsidRPr="00FD1B87">
        <w:rPr>
          <w:rFonts w:ascii="Times New Roman" w:eastAsia="Times New Roman" w:hAnsi="Times New Roman" w:cs="Times New Roman"/>
          <w:sz w:val="28"/>
          <w:szCs w:val="28"/>
          <w:lang w:eastAsia="ru-RU"/>
        </w:rPr>
        <w:t>посредством  ЕПГУ</w:t>
      </w:r>
      <w:proofErr w:type="gramEnd"/>
      <w:r w:rsidRPr="00FD1B87">
        <w:rPr>
          <w:rFonts w:ascii="Times New Roman" w:eastAsia="Times New Roman" w:hAnsi="Times New Roman" w:cs="Times New Roman"/>
          <w:sz w:val="28"/>
          <w:szCs w:val="28"/>
          <w:lang w:eastAsia="ru-RU"/>
        </w:rPr>
        <w:t>, АИС «</w:t>
      </w:r>
      <w:proofErr w:type="spellStart"/>
      <w:r w:rsidRPr="00FD1B87">
        <w:rPr>
          <w:rFonts w:ascii="Times New Roman" w:eastAsia="Times New Roman" w:hAnsi="Times New Roman" w:cs="Times New Roman"/>
          <w:sz w:val="28"/>
          <w:szCs w:val="28"/>
          <w:lang w:eastAsia="ru-RU"/>
        </w:rPr>
        <w:t>Межвед</w:t>
      </w:r>
      <w:proofErr w:type="spellEnd"/>
      <w:r w:rsidRPr="00FD1B87">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w:t>
      </w:r>
      <w:r w:rsidRPr="00FD1B87">
        <w:rPr>
          <w:rFonts w:ascii="Times New Roman" w:eastAsia="Times New Roman" w:hAnsi="Times New Roman" w:cs="Times New Roman"/>
          <w:sz w:val="28"/>
          <w:szCs w:val="28"/>
          <w:lang w:eastAsia="ru-RU"/>
        </w:rPr>
        <w:br/>
        <w:t>ЕПГУ.</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3.2.6. При предоставлении муниципальной услуги через ЕПГУ, должностное лицо Администрации/Организации выполняет следующие действия:</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FD1B87">
        <w:rPr>
          <w:rFonts w:ascii="Times New Roman" w:eastAsia="Times New Roman" w:hAnsi="Times New Roman" w:cs="Times New Roman"/>
          <w:sz w:val="28"/>
          <w:szCs w:val="28"/>
          <w:lang w:eastAsia="ru-RU"/>
        </w:rPr>
        <w:t>Межвед</w:t>
      </w:r>
      <w:proofErr w:type="spellEnd"/>
      <w:r w:rsidRPr="00FD1B87">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FD1B87">
        <w:rPr>
          <w:rFonts w:ascii="Times New Roman" w:eastAsia="Times New Roman" w:hAnsi="Times New Roman" w:cs="Times New Roman"/>
          <w:sz w:val="28"/>
          <w:szCs w:val="28"/>
          <w:lang w:eastAsia="ru-RU"/>
        </w:rPr>
        <w:t>Межвед</w:t>
      </w:r>
      <w:proofErr w:type="spellEnd"/>
      <w:r w:rsidRPr="00FD1B87">
        <w:rPr>
          <w:rFonts w:ascii="Times New Roman" w:eastAsia="Times New Roman" w:hAnsi="Times New Roman" w:cs="Times New Roman"/>
          <w:sz w:val="28"/>
          <w:szCs w:val="28"/>
          <w:lang w:eastAsia="ru-RU"/>
        </w:rPr>
        <w:t xml:space="preserve"> ЛО»;</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w:t>
      </w:r>
      <w:proofErr w:type="gramStart"/>
      <w:r w:rsidRPr="00FD1B87">
        <w:rPr>
          <w:rFonts w:ascii="Times New Roman" w:eastAsia="Times New Roman" w:hAnsi="Times New Roman" w:cs="Times New Roman"/>
          <w:sz w:val="28"/>
          <w:szCs w:val="28"/>
          <w:lang w:eastAsia="ru-RU"/>
        </w:rPr>
        <w:t>на  ЕПГУ</w:t>
      </w:r>
      <w:proofErr w:type="gramEnd"/>
      <w:r w:rsidRPr="00FD1B87">
        <w:rPr>
          <w:rFonts w:ascii="Times New Roman" w:eastAsia="Times New Roman" w:hAnsi="Times New Roman" w:cs="Times New Roman"/>
          <w:sz w:val="28"/>
          <w:szCs w:val="28"/>
          <w:lang w:eastAsia="ru-RU"/>
        </w:rPr>
        <w:t>.</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ЕПГУ.</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ОМСУ/Организацию/МФЦ непосредственно, посредством ЕПГУ подписанное заявителем, заверенное печатью заявителя (при наличии) или оформленное в форме </w:t>
      </w:r>
      <w:r w:rsidRPr="00FD1B87">
        <w:rPr>
          <w:rFonts w:ascii="Times New Roman" w:eastAsia="Times New Roman" w:hAnsi="Times New Roman" w:cs="Times New Roman"/>
          <w:sz w:val="28"/>
          <w:szCs w:val="28"/>
          <w:lang w:eastAsia="ru-RU"/>
        </w:rPr>
        <w:lastRenderedPageBreak/>
        <w:t>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3.3.2. В течение 5 (пяти) рабочих дней со дня регистрации заявления об исправлении опечаток и(или) ошибок в выданных в результате предоставления государственной услуги документах ответственный специалист ОМСУ/Организации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ОМСУ/Организации направляет способом, указанным в заявлении о необходимости исправления допущенных опечаток и(или) ошибок.</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D1B87" w:rsidRPr="00FD1B87" w:rsidRDefault="00FD1B87" w:rsidP="00FD1B87">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r w:rsidRPr="00FD1B87">
        <w:rPr>
          <w:rFonts w:ascii="Times New Roman" w:eastAsia="Times New Roman" w:hAnsi="Times New Roman" w:cs="Times New Roman"/>
          <w:b/>
          <w:sz w:val="28"/>
          <w:szCs w:val="28"/>
          <w:lang w:val="el-GR" w:eastAsia="x-none"/>
        </w:rPr>
        <w:t>4</w:t>
      </w:r>
      <w:r w:rsidRPr="00FD1B87">
        <w:rPr>
          <w:rFonts w:ascii="Times New Roman" w:eastAsia="Times New Roman" w:hAnsi="Times New Roman" w:cs="Times New Roman"/>
          <w:b/>
          <w:sz w:val="28"/>
          <w:szCs w:val="28"/>
          <w:lang w:val="x-none" w:eastAsia="x-none"/>
        </w:rPr>
        <w:t xml:space="preserve">. </w:t>
      </w:r>
      <w:r w:rsidRPr="00FD1B87">
        <w:rPr>
          <w:rFonts w:ascii="Times New Roman" w:eastAsia="Times New Roman" w:hAnsi="Times New Roman" w:cs="Times New Roman"/>
          <w:b/>
          <w:sz w:val="28"/>
          <w:szCs w:val="28"/>
          <w:lang w:eastAsia="x-none"/>
        </w:rPr>
        <w:t xml:space="preserve">Формы </w:t>
      </w:r>
      <w:r w:rsidRPr="00FD1B87">
        <w:rPr>
          <w:rFonts w:ascii="Times New Roman" w:eastAsia="Times New Roman" w:hAnsi="Times New Roman" w:cs="Times New Roman"/>
          <w:b/>
          <w:sz w:val="28"/>
          <w:szCs w:val="28"/>
          <w:lang w:val="x-none" w:eastAsia="x-none"/>
        </w:rPr>
        <w:t>контро</w:t>
      </w:r>
      <w:r w:rsidRPr="00FD1B87">
        <w:rPr>
          <w:rFonts w:ascii="Times New Roman" w:eastAsia="Times New Roman" w:hAnsi="Times New Roman" w:cs="Times New Roman"/>
          <w:b/>
          <w:sz w:val="28"/>
          <w:szCs w:val="28"/>
          <w:lang w:eastAsia="x-none"/>
        </w:rPr>
        <w:t>ля</w:t>
      </w:r>
      <w:r w:rsidRPr="00FD1B87">
        <w:rPr>
          <w:rFonts w:ascii="Times New Roman" w:eastAsia="Times New Roman" w:hAnsi="Times New Roman" w:cs="Times New Roman"/>
          <w:b/>
          <w:sz w:val="28"/>
          <w:szCs w:val="28"/>
          <w:lang w:val="x-none" w:eastAsia="x-none"/>
        </w:rPr>
        <w:t xml:space="preserve"> за </w:t>
      </w:r>
      <w:r w:rsidRPr="00FD1B87">
        <w:rPr>
          <w:rFonts w:ascii="Times New Roman" w:eastAsia="Times New Roman" w:hAnsi="Times New Roman" w:cs="Times New Roman"/>
          <w:b/>
          <w:sz w:val="28"/>
          <w:szCs w:val="28"/>
          <w:lang w:eastAsia="x-none"/>
        </w:rPr>
        <w:t>исполнением административного регламента</w:t>
      </w:r>
    </w:p>
    <w:p w:rsidR="00FD1B87" w:rsidRPr="00FD1B87" w:rsidRDefault="00FD1B87" w:rsidP="00FD1B87">
      <w:pPr>
        <w:tabs>
          <w:tab w:val="left" w:pos="142"/>
          <w:tab w:val="left" w:pos="284"/>
        </w:tabs>
        <w:spacing w:after="0" w:line="240" w:lineRule="auto"/>
        <w:ind w:firstLine="709"/>
        <w:jc w:val="center"/>
        <w:rPr>
          <w:rFonts w:ascii="Times New Roman" w:eastAsia="Times New Roman" w:hAnsi="Times New Roman" w:cs="Times New Roman"/>
          <w:sz w:val="28"/>
          <w:szCs w:val="28"/>
          <w:lang w:val="x-none" w:eastAsia="x-none"/>
        </w:rPr>
      </w:pPr>
    </w:p>
    <w:p w:rsidR="00FD1B87" w:rsidRPr="00FD1B87" w:rsidRDefault="00FD1B87" w:rsidP="00FD1B8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FD1B87">
        <w:rPr>
          <w:rFonts w:ascii="Times New Roman" w:eastAsia="Times New Roman" w:hAnsi="Times New Roman" w:cs="Times New Roman"/>
          <w:sz w:val="28"/>
          <w:szCs w:val="28"/>
          <w:lang w:eastAsia="x-none"/>
        </w:rPr>
        <w:t>4</w:t>
      </w:r>
      <w:r w:rsidRPr="00FD1B87">
        <w:rPr>
          <w:rFonts w:ascii="Times New Roman" w:eastAsia="Times New Roman" w:hAnsi="Times New Roman" w:cs="Times New Roman"/>
          <w:sz w:val="28"/>
          <w:szCs w:val="28"/>
          <w:lang w:val="x-none" w:eastAsia="x-none"/>
        </w:rPr>
        <w:t xml:space="preserve">.1. </w:t>
      </w:r>
      <w:r w:rsidRPr="00FD1B87">
        <w:rPr>
          <w:rFonts w:ascii="Times New Roman" w:eastAsia="Times New Roman" w:hAnsi="Times New Roman" w:cs="Times New Roman"/>
          <w:sz w:val="28"/>
          <w:szCs w:val="28"/>
          <w:lang w:eastAsia="x-none"/>
        </w:rPr>
        <w:t xml:space="preserve">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Pr="00FD1B87">
        <w:rPr>
          <w:rFonts w:ascii="Times New Roman" w:eastAsia="Calibri" w:hAnsi="Times New Roman" w:cs="Times New Roman"/>
          <w:sz w:val="28"/>
          <w:szCs w:val="28"/>
          <w:lang w:eastAsia="ru-RU"/>
        </w:rPr>
        <w:t>муниципальной</w:t>
      </w:r>
      <w:r w:rsidRPr="00FD1B87">
        <w:rPr>
          <w:rFonts w:ascii="Times New Roman" w:eastAsia="Times New Roman" w:hAnsi="Times New Roman" w:cs="Times New Roman"/>
          <w:sz w:val="28"/>
          <w:szCs w:val="28"/>
          <w:lang w:eastAsia="x-none"/>
        </w:rPr>
        <w:t xml:space="preserve"> услуги, а также принятием решений ответственными лицами.</w:t>
      </w:r>
    </w:p>
    <w:p w:rsidR="00FD1B87" w:rsidRPr="00FD1B87" w:rsidRDefault="00FD1B87" w:rsidP="00FD1B8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FD1B87">
        <w:rPr>
          <w:rFonts w:ascii="Times New Roman" w:eastAsia="Times New Roman" w:hAnsi="Times New Roman" w:cs="Times New Roman"/>
          <w:sz w:val="28"/>
          <w:szCs w:val="28"/>
          <w:lang w:eastAsia="x-none"/>
        </w:rPr>
        <w:t>Текущий контроль осуществляется ответственными специалистами ОМСУ/Организации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FD1B87" w:rsidRPr="00FD1B87" w:rsidRDefault="00FD1B87" w:rsidP="00FD1B87">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4.2. Порядок и периодичность осуществления плановых и внеплановых проверок полноты и качества предоставления </w:t>
      </w:r>
      <w:r w:rsidRPr="00FD1B87">
        <w:rPr>
          <w:rFonts w:ascii="Times New Roman" w:eastAsia="Calibri" w:hAnsi="Times New Roman" w:cs="Times New Roman"/>
          <w:sz w:val="28"/>
          <w:szCs w:val="28"/>
          <w:lang w:eastAsia="ru-RU"/>
        </w:rPr>
        <w:t>муниципальной</w:t>
      </w:r>
      <w:r w:rsidRPr="00FD1B87">
        <w:rPr>
          <w:rFonts w:ascii="Times New Roman" w:eastAsia="Times New Roman" w:hAnsi="Times New Roman" w:cs="Times New Roman"/>
          <w:sz w:val="28"/>
          <w:szCs w:val="28"/>
          <w:lang w:eastAsia="ru-RU"/>
        </w:rPr>
        <w:t xml:space="preserve"> услуги.</w:t>
      </w:r>
    </w:p>
    <w:p w:rsidR="00FD1B87" w:rsidRPr="00FD1B87" w:rsidRDefault="00FD1B87" w:rsidP="00FD1B87">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w:t>
      </w:r>
      <w:r w:rsidRPr="00FD1B87">
        <w:rPr>
          <w:rFonts w:ascii="Times New Roman" w:eastAsia="Calibri" w:hAnsi="Times New Roman" w:cs="Times New Roman"/>
          <w:sz w:val="28"/>
          <w:szCs w:val="28"/>
          <w:lang w:eastAsia="ru-RU"/>
        </w:rPr>
        <w:t>муниципальной</w:t>
      </w:r>
      <w:r w:rsidRPr="00FD1B87">
        <w:rPr>
          <w:rFonts w:ascii="Times New Roman" w:eastAsia="Times New Roman" w:hAnsi="Times New Roman" w:cs="Times New Roman"/>
          <w:sz w:val="28"/>
          <w:szCs w:val="28"/>
          <w:lang w:eastAsia="ru-RU"/>
        </w:rPr>
        <w:t xml:space="preserve"> услуги проводятся плановые и внеплановые проверки. </w:t>
      </w:r>
    </w:p>
    <w:p w:rsidR="00FD1B87" w:rsidRPr="00FD1B87" w:rsidRDefault="00FD1B87" w:rsidP="00FD1B87">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Плановые проверки предоставления </w:t>
      </w:r>
      <w:r w:rsidRPr="00FD1B87">
        <w:rPr>
          <w:rFonts w:ascii="Times New Roman" w:eastAsia="Calibri" w:hAnsi="Times New Roman" w:cs="Times New Roman"/>
          <w:sz w:val="28"/>
          <w:szCs w:val="28"/>
          <w:lang w:eastAsia="ru-RU"/>
        </w:rPr>
        <w:t>муниципальной</w:t>
      </w:r>
      <w:r w:rsidRPr="00FD1B87">
        <w:rPr>
          <w:rFonts w:ascii="Times New Roman" w:eastAsia="Times New Roman" w:hAnsi="Times New Roman" w:cs="Times New Roman"/>
          <w:sz w:val="28"/>
          <w:szCs w:val="28"/>
          <w:lang w:eastAsia="ru-RU"/>
        </w:rPr>
        <w:t xml:space="preserve"> услуги проводятся не чаще одного раза в три года в соответствии с планом проведения проверок, утвержденным руководителем ОМСУ.</w:t>
      </w:r>
    </w:p>
    <w:p w:rsidR="00FD1B87" w:rsidRPr="00FD1B87" w:rsidRDefault="00FD1B87" w:rsidP="00FD1B87">
      <w:pPr>
        <w:tabs>
          <w:tab w:val="left" w:pos="709"/>
        </w:tabs>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w:t>
      </w:r>
      <w:r w:rsidRPr="00FD1B87">
        <w:rPr>
          <w:rFonts w:ascii="Times New Roman" w:eastAsia="Calibri" w:hAnsi="Times New Roman" w:cs="Times New Roman"/>
          <w:sz w:val="28"/>
          <w:szCs w:val="28"/>
          <w:lang w:eastAsia="ru-RU"/>
        </w:rPr>
        <w:t>муниципальной</w:t>
      </w:r>
      <w:r w:rsidRPr="00FD1B87">
        <w:rPr>
          <w:rFonts w:ascii="Times New Roman" w:eastAsia="Times New Roman" w:hAnsi="Times New Roman" w:cs="Times New Roman"/>
          <w:sz w:val="28"/>
          <w:szCs w:val="28"/>
          <w:lang w:eastAsia="ru-RU"/>
        </w:rPr>
        <w:t xml:space="preserve"> услуги (комплексные проверки), или отдельный вопрос, связанный с предоставлением </w:t>
      </w:r>
      <w:r w:rsidRPr="00FD1B87">
        <w:rPr>
          <w:rFonts w:ascii="Times New Roman" w:eastAsia="Calibri" w:hAnsi="Times New Roman" w:cs="Times New Roman"/>
          <w:sz w:val="28"/>
          <w:szCs w:val="28"/>
          <w:lang w:eastAsia="ru-RU"/>
        </w:rPr>
        <w:t xml:space="preserve">муниципальной </w:t>
      </w:r>
      <w:r w:rsidRPr="00FD1B87">
        <w:rPr>
          <w:rFonts w:ascii="Times New Roman" w:eastAsia="Times New Roman" w:hAnsi="Times New Roman" w:cs="Times New Roman"/>
          <w:sz w:val="28"/>
          <w:szCs w:val="28"/>
          <w:lang w:eastAsia="ru-RU"/>
        </w:rPr>
        <w:t xml:space="preserve">услуги (тематические проверки). </w:t>
      </w:r>
    </w:p>
    <w:p w:rsidR="00FD1B87" w:rsidRPr="00FD1B87" w:rsidRDefault="00FD1B87" w:rsidP="00FD1B87">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Внеплановые проверки предоставления </w:t>
      </w:r>
      <w:r w:rsidRPr="00FD1B87">
        <w:rPr>
          <w:rFonts w:ascii="Times New Roman" w:eastAsia="Calibri" w:hAnsi="Times New Roman" w:cs="Times New Roman"/>
          <w:sz w:val="28"/>
          <w:szCs w:val="28"/>
          <w:lang w:eastAsia="ru-RU"/>
        </w:rPr>
        <w:t>муниципальной</w:t>
      </w:r>
      <w:r w:rsidRPr="00FD1B87">
        <w:rPr>
          <w:rFonts w:ascii="Times New Roman" w:eastAsia="Times New Roman" w:hAnsi="Times New Roman" w:cs="Times New Roman"/>
          <w:sz w:val="28"/>
          <w:szCs w:val="28"/>
          <w:lang w:eastAsia="ru-RU"/>
        </w:rPr>
        <w:t xml:space="preserve">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w:t>
      </w:r>
      <w:r w:rsidRPr="00FD1B87">
        <w:rPr>
          <w:rFonts w:ascii="Times New Roman" w:eastAsia="Times New Roman" w:hAnsi="Times New Roman" w:cs="Times New Roman"/>
          <w:sz w:val="28"/>
          <w:szCs w:val="28"/>
          <w:lang w:eastAsia="ru-RU"/>
        </w:rPr>
        <w:lastRenderedPageBreak/>
        <w:t xml:space="preserve">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 </w:t>
      </w:r>
    </w:p>
    <w:p w:rsidR="00FD1B87" w:rsidRPr="00FD1B87" w:rsidRDefault="00FD1B87" w:rsidP="00FD1B87">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О проведении проверки издается правовой акт ОМСУ/Организации о проведении проверки исполнения административного регламента по предоставлению </w:t>
      </w:r>
      <w:r w:rsidRPr="00FD1B87">
        <w:rPr>
          <w:rFonts w:ascii="Times New Roman" w:eastAsia="Calibri" w:hAnsi="Times New Roman" w:cs="Times New Roman"/>
          <w:sz w:val="28"/>
          <w:szCs w:val="28"/>
          <w:lang w:eastAsia="ru-RU"/>
        </w:rPr>
        <w:t>муниципальной</w:t>
      </w:r>
      <w:r w:rsidRPr="00FD1B87">
        <w:rPr>
          <w:rFonts w:ascii="Times New Roman" w:eastAsia="Times New Roman" w:hAnsi="Times New Roman" w:cs="Times New Roman"/>
          <w:sz w:val="28"/>
          <w:szCs w:val="28"/>
          <w:lang w:eastAsia="ru-RU"/>
        </w:rPr>
        <w:t xml:space="preserve"> услуги.</w:t>
      </w:r>
    </w:p>
    <w:p w:rsidR="00FD1B87" w:rsidRPr="00FD1B87" w:rsidRDefault="00FD1B87" w:rsidP="00FD1B87">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Pr="00FD1B87">
        <w:rPr>
          <w:rFonts w:ascii="Times New Roman" w:eastAsia="Calibri" w:hAnsi="Times New Roman" w:cs="Times New Roman"/>
          <w:sz w:val="28"/>
          <w:szCs w:val="28"/>
          <w:lang w:eastAsia="ru-RU"/>
        </w:rPr>
        <w:t>муниципальной</w:t>
      </w:r>
      <w:r w:rsidRPr="00FD1B87">
        <w:rPr>
          <w:rFonts w:ascii="Times New Roman" w:eastAsia="Times New Roman" w:hAnsi="Times New Roman" w:cs="Times New Roman"/>
          <w:sz w:val="28"/>
          <w:szCs w:val="28"/>
          <w:lang w:eastAsia="ru-RU"/>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FD1B87" w:rsidRPr="00FD1B87" w:rsidRDefault="00FD1B87" w:rsidP="00FD1B87">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FD1B87">
        <w:rPr>
          <w:rFonts w:ascii="Times New Roman" w:eastAsia="Times New Roman" w:hAnsi="Times New Roman" w:cs="Times New Roman"/>
          <w:sz w:val="28"/>
          <w:szCs w:val="28"/>
          <w:lang w:eastAsia="x-none"/>
        </w:rPr>
        <w:t>По результатам рассмотрения обращений дается письменный ответ.</w:t>
      </w:r>
    </w:p>
    <w:p w:rsidR="00FD1B87" w:rsidRPr="00FD1B87" w:rsidRDefault="00FD1B87" w:rsidP="00FD1B87">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FD1B87">
        <w:rPr>
          <w:rFonts w:ascii="Times New Roman" w:eastAsia="Times New Roman" w:hAnsi="Times New Roman" w:cs="Times New Roman"/>
          <w:sz w:val="28"/>
          <w:szCs w:val="28"/>
          <w:lang w:eastAsia="x-none"/>
        </w:rPr>
        <w:t>4</w:t>
      </w:r>
      <w:r w:rsidRPr="00FD1B87">
        <w:rPr>
          <w:rFonts w:ascii="Times New Roman" w:eastAsia="Times New Roman" w:hAnsi="Times New Roman" w:cs="Times New Roman"/>
          <w:sz w:val="28"/>
          <w:szCs w:val="28"/>
          <w:lang w:val="x-none" w:eastAsia="x-none"/>
        </w:rPr>
        <w:t>.</w:t>
      </w:r>
      <w:r w:rsidRPr="00FD1B87">
        <w:rPr>
          <w:rFonts w:ascii="Times New Roman" w:eastAsia="Times New Roman" w:hAnsi="Times New Roman" w:cs="Times New Roman"/>
          <w:sz w:val="28"/>
          <w:szCs w:val="28"/>
          <w:lang w:eastAsia="x-none"/>
        </w:rPr>
        <w:t>3</w:t>
      </w:r>
      <w:r w:rsidRPr="00FD1B87">
        <w:rPr>
          <w:rFonts w:ascii="Times New Roman" w:eastAsia="Times New Roman" w:hAnsi="Times New Roman" w:cs="Times New Roman"/>
          <w:sz w:val="28"/>
          <w:szCs w:val="28"/>
          <w:lang w:val="x-none" w:eastAsia="x-none"/>
        </w:rPr>
        <w:t xml:space="preserve">. Ответственность должностных лиц за решения и действия (бездействие), принимаемые (осуществляемые) в ходе предоставления </w:t>
      </w:r>
      <w:proofErr w:type="gramStart"/>
      <w:r w:rsidRPr="00FD1B87">
        <w:rPr>
          <w:rFonts w:ascii="Times New Roman" w:eastAsia="Calibri" w:hAnsi="Times New Roman" w:cs="Times New Roman"/>
          <w:sz w:val="28"/>
          <w:szCs w:val="28"/>
          <w:lang w:eastAsia="ru-RU"/>
        </w:rPr>
        <w:t>муниципальной</w:t>
      </w:r>
      <w:r w:rsidRPr="00FD1B87">
        <w:rPr>
          <w:rFonts w:ascii="Times New Roman" w:eastAsia="Times New Roman" w:hAnsi="Times New Roman" w:cs="Times New Roman"/>
          <w:sz w:val="28"/>
          <w:szCs w:val="28"/>
          <w:lang w:val="x-none" w:eastAsia="x-none"/>
        </w:rPr>
        <w:t xml:space="preserve">  услуги</w:t>
      </w:r>
      <w:proofErr w:type="gramEnd"/>
      <w:r w:rsidRPr="00FD1B87">
        <w:rPr>
          <w:rFonts w:ascii="Times New Roman" w:eastAsia="Times New Roman" w:hAnsi="Times New Roman" w:cs="Times New Roman"/>
          <w:sz w:val="28"/>
          <w:szCs w:val="28"/>
          <w:lang w:val="x-none" w:eastAsia="x-none"/>
        </w:rPr>
        <w:t>.</w:t>
      </w:r>
    </w:p>
    <w:p w:rsidR="00FD1B87" w:rsidRPr="00FD1B87" w:rsidRDefault="00FD1B87" w:rsidP="00FD1B8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w:t>
      </w:r>
      <w:proofErr w:type="gramStart"/>
      <w:r w:rsidRPr="00FD1B87">
        <w:rPr>
          <w:rFonts w:ascii="Times New Roman" w:eastAsia="Times New Roman" w:hAnsi="Times New Roman" w:cs="Times New Roman"/>
          <w:sz w:val="28"/>
          <w:szCs w:val="28"/>
          <w:lang w:eastAsia="ru-RU"/>
        </w:rPr>
        <w:t>требований</w:t>
      </w:r>
      <w:proofErr w:type="gramEnd"/>
      <w:r w:rsidRPr="00FD1B87">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FD1B87" w:rsidRPr="00FD1B87" w:rsidRDefault="00FD1B87" w:rsidP="00FD1B8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Руководитель ОМСУ несет персональную ответственность за обеспечение предоставления </w:t>
      </w:r>
      <w:r w:rsidRPr="00FD1B87">
        <w:rPr>
          <w:rFonts w:ascii="Times New Roman" w:eastAsia="Calibri" w:hAnsi="Times New Roman" w:cs="Times New Roman"/>
          <w:sz w:val="28"/>
          <w:szCs w:val="28"/>
          <w:lang w:eastAsia="ru-RU"/>
        </w:rPr>
        <w:t>муниципальной</w:t>
      </w:r>
      <w:r w:rsidRPr="00FD1B87">
        <w:rPr>
          <w:rFonts w:ascii="Times New Roman" w:eastAsia="Times New Roman" w:hAnsi="Times New Roman" w:cs="Times New Roman"/>
          <w:sz w:val="28"/>
          <w:szCs w:val="28"/>
          <w:lang w:eastAsia="ru-RU"/>
        </w:rPr>
        <w:t xml:space="preserve"> услуги.</w:t>
      </w:r>
    </w:p>
    <w:p w:rsidR="00FD1B87" w:rsidRPr="00FD1B87" w:rsidRDefault="00FD1B87" w:rsidP="00FD1B87">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FD1B87">
        <w:rPr>
          <w:rFonts w:ascii="Times New Roman" w:eastAsia="Times New Roman" w:hAnsi="Times New Roman" w:cs="Times New Roman"/>
          <w:sz w:val="28"/>
          <w:szCs w:val="28"/>
          <w:lang w:val="x-none" w:eastAsia="ru-RU"/>
        </w:rPr>
        <w:t xml:space="preserve">Работники </w:t>
      </w:r>
      <w:r w:rsidRPr="00FD1B87">
        <w:rPr>
          <w:rFonts w:ascii="Times New Roman" w:eastAsia="Times New Roman" w:hAnsi="Times New Roman" w:cs="Times New Roman"/>
          <w:sz w:val="28"/>
          <w:szCs w:val="28"/>
          <w:lang w:eastAsia="ru-RU"/>
        </w:rPr>
        <w:t>ОМСУ/Организации</w:t>
      </w:r>
      <w:r w:rsidRPr="00FD1B87">
        <w:rPr>
          <w:rFonts w:ascii="Times New Roman" w:eastAsia="Times New Roman" w:hAnsi="Times New Roman" w:cs="Times New Roman"/>
          <w:sz w:val="28"/>
          <w:szCs w:val="28"/>
          <w:lang w:val="x-none" w:eastAsia="ru-RU"/>
        </w:rPr>
        <w:t xml:space="preserve"> при предоставлении </w:t>
      </w:r>
      <w:r w:rsidRPr="00FD1B87">
        <w:rPr>
          <w:rFonts w:ascii="Times New Roman" w:eastAsia="Calibri" w:hAnsi="Times New Roman" w:cs="Times New Roman"/>
          <w:sz w:val="28"/>
          <w:szCs w:val="28"/>
          <w:lang w:eastAsia="ru-RU"/>
        </w:rPr>
        <w:t>муниципальной</w:t>
      </w:r>
      <w:r w:rsidRPr="00FD1B87">
        <w:rPr>
          <w:rFonts w:ascii="Times New Roman" w:eastAsia="Times New Roman" w:hAnsi="Times New Roman" w:cs="Times New Roman"/>
          <w:sz w:val="28"/>
          <w:szCs w:val="28"/>
          <w:lang w:val="x-none" w:eastAsia="ru-RU"/>
        </w:rPr>
        <w:t xml:space="preserve"> услуги несут персональную ответственность:</w:t>
      </w:r>
    </w:p>
    <w:p w:rsidR="00FD1B87" w:rsidRPr="00FD1B87" w:rsidRDefault="00FD1B87" w:rsidP="00FD1B87">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FD1B87">
        <w:rPr>
          <w:rFonts w:ascii="Times New Roman" w:eastAsia="Times New Roman" w:hAnsi="Times New Roman" w:cs="Times New Roman"/>
          <w:sz w:val="28"/>
          <w:szCs w:val="28"/>
          <w:lang w:val="x-none" w:eastAsia="ru-RU"/>
        </w:rPr>
        <w:t xml:space="preserve">- за неисполнение или ненадлежащее исполнение административных процедур при предоставлении </w:t>
      </w:r>
      <w:r w:rsidRPr="00FD1B87">
        <w:rPr>
          <w:rFonts w:ascii="Times New Roman" w:eastAsia="Calibri" w:hAnsi="Times New Roman" w:cs="Times New Roman"/>
          <w:sz w:val="28"/>
          <w:szCs w:val="28"/>
          <w:lang w:eastAsia="ru-RU"/>
        </w:rPr>
        <w:t>муниципальной</w:t>
      </w:r>
      <w:r w:rsidRPr="00FD1B87">
        <w:rPr>
          <w:rFonts w:ascii="Times New Roman" w:eastAsia="Times New Roman" w:hAnsi="Times New Roman" w:cs="Times New Roman"/>
          <w:sz w:val="28"/>
          <w:szCs w:val="28"/>
          <w:lang w:val="x-none" w:eastAsia="ru-RU"/>
        </w:rPr>
        <w:t xml:space="preserve"> услуги;</w:t>
      </w:r>
    </w:p>
    <w:p w:rsidR="00FD1B87" w:rsidRPr="00FD1B87" w:rsidRDefault="00FD1B87" w:rsidP="00FD1B87">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FD1B87">
        <w:rPr>
          <w:rFonts w:ascii="Times New Roman" w:eastAsia="Times New Roman" w:hAnsi="Times New Roman" w:cs="Times New Roman"/>
          <w:sz w:val="28"/>
          <w:szCs w:val="28"/>
          <w:lang w:val="x-none"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FD1B87" w:rsidRPr="00FD1B87" w:rsidRDefault="00FD1B87" w:rsidP="00FD1B87">
      <w:pPr>
        <w:tabs>
          <w:tab w:val="left" w:pos="284"/>
          <w:tab w:val="left" w:pos="709"/>
        </w:tabs>
        <w:spacing w:after="0" w:line="240" w:lineRule="auto"/>
        <w:ind w:firstLine="709"/>
        <w:jc w:val="both"/>
        <w:rPr>
          <w:rFonts w:ascii="Times New Roman" w:eastAsia="Times New Roman" w:hAnsi="Times New Roman" w:cs="Times New Roman"/>
          <w:sz w:val="28"/>
          <w:szCs w:val="28"/>
          <w:lang w:val="x-none" w:eastAsia="x-none"/>
        </w:rPr>
      </w:pPr>
      <w:r w:rsidRPr="00FD1B87">
        <w:rPr>
          <w:rFonts w:ascii="Times New Roman" w:eastAsia="Times New Roman" w:hAnsi="Times New Roman" w:cs="Times New Roman"/>
          <w:sz w:val="28"/>
          <w:szCs w:val="28"/>
          <w:lang w:val="x-none" w:eastAsia="x-none"/>
        </w:rPr>
        <w:t xml:space="preserve">Должностные лица, виновные в неисполнении или ненадлежащем исполнении требований настоящего </w:t>
      </w:r>
      <w:r w:rsidRPr="00FD1B87">
        <w:rPr>
          <w:rFonts w:ascii="Times New Roman" w:eastAsia="Times New Roman" w:hAnsi="Times New Roman" w:cs="Times New Roman"/>
          <w:sz w:val="28"/>
          <w:szCs w:val="28"/>
          <w:lang w:eastAsia="x-none"/>
        </w:rPr>
        <w:t>Административного регламента</w:t>
      </w:r>
      <w:r w:rsidRPr="00FD1B87">
        <w:rPr>
          <w:rFonts w:ascii="Times New Roman" w:eastAsia="Times New Roman" w:hAnsi="Times New Roman" w:cs="Times New Roman"/>
          <w:sz w:val="28"/>
          <w:szCs w:val="28"/>
          <w:lang w:val="x-none" w:eastAsia="x-none"/>
        </w:rPr>
        <w:t>, привлекаются к ответственности в порядке, установленном действующим законодательством РФ.</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D1B87" w:rsidRPr="00FD1B87" w:rsidRDefault="00FD1B87" w:rsidP="00FD1B87">
      <w:pPr>
        <w:autoSpaceDN w:val="0"/>
        <w:spacing w:after="0" w:line="240" w:lineRule="auto"/>
        <w:jc w:val="center"/>
        <w:outlineLvl w:val="1"/>
        <w:rPr>
          <w:rFonts w:ascii="Times New Roman" w:eastAsia="Times New Roman" w:hAnsi="Times New Roman" w:cs="Times New Roman"/>
          <w:b/>
          <w:sz w:val="28"/>
          <w:szCs w:val="28"/>
          <w:lang w:eastAsia="ru-RU"/>
        </w:rPr>
      </w:pPr>
      <w:r w:rsidRPr="00FD1B87">
        <w:rPr>
          <w:rFonts w:ascii="Times New Roman" w:eastAsia="Times New Roman" w:hAnsi="Times New Roman" w:cs="Times New Roman"/>
          <w:b/>
          <w:sz w:val="28"/>
          <w:szCs w:val="28"/>
          <w:lang w:eastAsia="ru-RU"/>
        </w:rPr>
        <w:t xml:space="preserve">5. Досудебный (внесудебный) порядок обжалования решений и действий (бездействия) органа, предоставляющего муниципальную услугу, </w:t>
      </w:r>
    </w:p>
    <w:p w:rsidR="00FD1B87" w:rsidRPr="00FD1B87" w:rsidRDefault="00FD1B87" w:rsidP="00FD1B87">
      <w:pPr>
        <w:autoSpaceDN w:val="0"/>
        <w:spacing w:after="0" w:line="240" w:lineRule="auto"/>
        <w:jc w:val="center"/>
        <w:outlineLvl w:val="1"/>
        <w:rPr>
          <w:rFonts w:ascii="Times New Roman" w:eastAsia="Times New Roman" w:hAnsi="Times New Roman" w:cs="Times New Roman"/>
          <w:b/>
          <w:sz w:val="28"/>
          <w:szCs w:val="28"/>
          <w:lang w:eastAsia="ru-RU"/>
        </w:rPr>
      </w:pPr>
      <w:r w:rsidRPr="00FD1B87">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w:t>
      </w:r>
      <w:r w:rsidRPr="00FD1B87">
        <w:rPr>
          <w:rFonts w:ascii="Times New Roman" w:eastAsia="Times New Roman" w:hAnsi="Times New Roman" w:cs="Times New Roman"/>
          <w:color w:val="000000"/>
          <w:sz w:val="28"/>
          <w:szCs w:val="28"/>
          <w:lang w:eastAsia="ru-RU"/>
        </w:rPr>
        <w:t xml:space="preserve"> </w:t>
      </w:r>
      <w:r w:rsidRPr="00FD1B87">
        <w:rPr>
          <w:rFonts w:ascii="Times New Roman" w:eastAsia="Times New Roman" w:hAnsi="Times New Roman" w:cs="Times New Roman"/>
          <w:b/>
          <w:sz w:val="28"/>
          <w:szCs w:val="28"/>
          <w:lang w:eastAsia="ru-RU"/>
        </w:rPr>
        <w:t>предоставления государственных и муниципальных услуг, работника многофункционального центра</w:t>
      </w:r>
      <w:r w:rsidRPr="00FD1B87">
        <w:rPr>
          <w:rFonts w:ascii="Times New Roman" w:eastAsia="Times New Roman" w:hAnsi="Times New Roman" w:cs="Times New Roman"/>
          <w:color w:val="000000"/>
          <w:sz w:val="28"/>
          <w:szCs w:val="28"/>
          <w:lang w:eastAsia="ru-RU"/>
        </w:rPr>
        <w:t xml:space="preserve"> </w:t>
      </w:r>
      <w:r w:rsidRPr="00FD1B87">
        <w:rPr>
          <w:rFonts w:ascii="Times New Roman" w:eastAsia="Times New Roman" w:hAnsi="Times New Roman" w:cs="Times New Roman"/>
          <w:b/>
          <w:sz w:val="28"/>
          <w:szCs w:val="28"/>
          <w:lang w:eastAsia="ru-RU"/>
        </w:rPr>
        <w:t>предоставления государственных и муниципальных услуг</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lastRenderedPageBreak/>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в том числе являются:</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FD1B87" w:rsidRPr="00FD1B87" w:rsidRDefault="00FD1B87" w:rsidP="00FD1B87">
      <w:pPr>
        <w:autoSpaceDN w:val="0"/>
        <w:spacing w:after="0" w:line="240" w:lineRule="auto"/>
        <w:ind w:firstLine="540"/>
        <w:jc w:val="both"/>
        <w:rPr>
          <w:rFonts w:ascii="Times New Roman" w:eastAsia="Times New Roman" w:hAnsi="Times New Roman" w:cs="Times New Roman"/>
          <w:color w:val="000000"/>
          <w:sz w:val="28"/>
          <w:szCs w:val="28"/>
          <w:lang w:eastAsia="ru-RU"/>
        </w:rPr>
      </w:pPr>
      <w:r w:rsidRPr="00FD1B87">
        <w:rPr>
          <w:rFonts w:ascii="Times New Roman" w:eastAsia="Times New Roman" w:hAnsi="Times New Roman" w:cs="Times New Roman"/>
          <w:color w:val="000000"/>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FD1B87" w:rsidDel="009F0626">
        <w:rPr>
          <w:rFonts w:ascii="Times New Roman" w:eastAsia="Times New Roman" w:hAnsi="Times New Roman" w:cs="Times New Roman"/>
          <w:color w:val="000000"/>
          <w:sz w:val="28"/>
          <w:szCs w:val="28"/>
          <w:lang w:eastAsia="ru-RU"/>
        </w:rPr>
        <w:t xml:space="preserve"> </w:t>
      </w:r>
      <w:r w:rsidRPr="00FD1B87">
        <w:rPr>
          <w:rFonts w:ascii="Times New Roman" w:eastAsia="Times New Roman" w:hAnsi="Times New Roman" w:cs="Times New Roman"/>
          <w:color w:val="000000"/>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proofErr w:type="gramStart"/>
      <w:r w:rsidRPr="00FD1B87">
        <w:rPr>
          <w:rFonts w:ascii="Times New Roman" w:eastAsia="Times New Roman" w:hAnsi="Times New Roman" w:cs="Times New Roman"/>
          <w:sz w:val="28"/>
          <w:szCs w:val="28"/>
          <w:lang w:eastAsia="ru-RU"/>
        </w:rPr>
        <w:t>на многофункционального центра</w:t>
      </w:r>
      <w:proofErr w:type="gramEnd"/>
      <w:r w:rsidRPr="00FD1B87">
        <w:rPr>
          <w:rFonts w:ascii="Times New Roman" w:eastAsia="Times New Roman" w:hAnsi="Times New Roman" w:cs="Times New Roman"/>
          <w:sz w:val="28"/>
          <w:szCs w:val="28"/>
          <w:lang w:eastAsia="ru-RU"/>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w:t>
      </w:r>
      <w:r w:rsidRPr="00FD1B87">
        <w:rPr>
          <w:rFonts w:ascii="Times New Roman" w:eastAsia="Times New Roman" w:hAnsi="Times New Roman" w:cs="Times New Roman"/>
          <w:sz w:val="28"/>
          <w:szCs w:val="28"/>
          <w:lang w:eastAsia="ru-RU"/>
        </w:rPr>
        <w:lastRenderedPageBreak/>
        <w:t xml:space="preserve">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proofErr w:type="gramStart"/>
      <w:r w:rsidRPr="00FD1B87">
        <w:rPr>
          <w:rFonts w:ascii="Times New Roman" w:eastAsia="Times New Roman" w:hAnsi="Times New Roman" w:cs="Times New Roman"/>
          <w:sz w:val="28"/>
          <w:szCs w:val="28"/>
          <w:lang w:eastAsia="ru-RU"/>
        </w:rPr>
        <w:t>на многофункционального центра</w:t>
      </w:r>
      <w:proofErr w:type="gramEnd"/>
      <w:r w:rsidRPr="00FD1B87">
        <w:rPr>
          <w:rFonts w:ascii="Times New Roman" w:eastAsia="Times New Roman" w:hAnsi="Times New Roman" w:cs="Times New Roman"/>
          <w:sz w:val="28"/>
          <w:szCs w:val="28"/>
          <w:lang w:eastAsia="ru-RU"/>
        </w:rPr>
        <w:t xml:space="preserve">, решения и действия (бездействие) которого обжалуются, возложена функция по предоставлению соответствующих муниципальных услуг в полном объеме </w:t>
      </w:r>
      <w:r w:rsidRPr="00FD1B87">
        <w:rPr>
          <w:rFonts w:ascii="Times New Roman" w:eastAsia="Times New Roman" w:hAnsi="Times New Roman" w:cs="Times New Roman"/>
          <w:sz w:val="28"/>
          <w:szCs w:val="28"/>
          <w:lang w:eastAsia="ru-RU"/>
        </w:rPr>
        <w:br/>
        <w:t>в порядке, определенном частью 1.3 статьи 16 Федерального закона от 27.07.2010 № 210-ФЗ;</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FD1B87" w:rsidRPr="00FD1B87" w:rsidRDefault="00FD1B87" w:rsidP="00FD1B87">
      <w:pPr>
        <w:autoSpaceDN w:val="0"/>
        <w:spacing w:after="0" w:line="240" w:lineRule="auto"/>
        <w:ind w:firstLine="540"/>
        <w:jc w:val="both"/>
        <w:rPr>
          <w:rFonts w:ascii="Times New Roman" w:eastAsia="Times New Roman" w:hAnsi="Times New Roman" w:cs="Times New Roman"/>
          <w:color w:val="000000"/>
          <w:sz w:val="28"/>
          <w:szCs w:val="28"/>
          <w:lang w:eastAsia="ru-RU"/>
        </w:rPr>
      </w:pPr>
      <w:r w:rsidRPr="00FD1B87">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Pr="00FD1B87">
        <w:rPr>
          <w:rFonts w:ascii="Times New Roman" w:eastAsia="Times New Roman" w:hAnsi="Times New Roman" w:cs="Times New Roman"/>
          <w:sz w:val="28"/>
          <w:szCs w:val="28"/>
          <w:lang w:eastAsia="ru-RU"/>
        </w:rPr>
        <w:br/>
        <w:t xml:space="preserve">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w:t>
      </w:r>
      <w:r w:rsidRPr="00FD1B87">
        <w:rPr>
          <w:rFonts w:ascii="Times New Roman" w:eastAsia="Times New Roman" w:hAnsi="Times New Roman" w:cs="Times New Roman"/>
          <w:sz w:val="28"/>
          <w:szCs w:val="28"/>
          <w:lang w:eastAsia="ru-RU"/>
        </w:rPr>
        <w:b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w:t>
      </w:r>
      <w:r w:rsidRPr="00FD1B87">
        <w:rPr>
          <w:rFonts w:ascii="Times New Roman" w:eastAsia="Times New Roman" w:hAnsi="Times New Roman" w:cs="Times New Roman"/>
          <w:sz w:val="28"/>
          <w:szCs w:val="28"/>
          <w:lang w:eastAsia="ru-RU"/>
        </w:rPr>
        <w:br/>
        <w:t xml:space="preserve">от </w:t>
      </w:r>
      <w:r w:rsidRPr="00FD1B87">
        <w:rPr>
          <w:rFonts w:ascii="Times New Roman" w:eastAsia="Times New Roman" w:hAnsi="Times New Roman" w:cs="Times New Roman"/>
          <w:color w:val="000000"/>
          <w:sz w:val="28"/>
          <w:szCs w:val="28"/>
          <w:lang w:eastAsia="ru-RU"/>
        </w:rPr>
        <w:t>27.07.2010 № 210-ФЗ.</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color w:val="000000"/>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w:t>
      </w:r>
      <w:r w:rsidRPr="00FD1B87">
        <w:rPr>
          <w:rFonts w:ascii="Times New Roman" w:eastAsia="Times New Roman" w:hAnsi="Times New Roman" w:cs="Times New Roman"/>
          <w:sz w:val="28"/>
          <w:szCs w:val="28"/>
          <w:lang w:eastAsia="ru-RU"/>
        </w:rPr>
        <w:t>2010 № 210-ФЗ.</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5.3. Жалоба подается в письменной форме на бумажном носителе по форме </w:t>
      </w:r>
      <w:r w:rsidRPr="00FD1B87">
        <w:rPr>
          <w:rFonts w:ascii="Times New Roman" w:eastAsia="Times New Roman" w:hAnsi="Times New Roman" w:cs="Times New Roman"/>
          <w:sz w:val="28"/>
          <w:szCs w:val="28"/>
          <w:lang w:eastAsia="ru-RU"/>
        </w:rPr>
        <w:br/>
        <w:t xml:space="preserve">в соответствии с Приложением № 2 к настоящему административному регламенту, </w:t>
      </w:r>
      <w:r w:rsidRPr="00FD1B87">
        <w:rPr>
          <w:rFonts w:ascii="Times New Roman" w:eastAsia="Times New Roman" w:hAnsi="Times New Roman" w:cs="Times New Roman"/>
          <w:sz w:val="28"/>
          <w:szCs w:val="28"/>
          <w:lang w:eastAsia="ru-RU"/>
        </w:rPr>
        <w:br/>
        <w:t xml:space="preserve">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w:t>
      </w:r>
      <w:r w:rsidRPr="00FD1B87">
        <w:rPr>
          <w:rFonts w:ascii="Times New Roman" w:eastAsia="Times New Roman" w:hAnsi="Times New Roman" w:cs="Times New Roman"/>
          <w:sz w:val="28"/>
          <w:szCs w:val="28"/>
          <w:lang w:eastAsia="ru-RU"/>
        </w:rPr>
        <w:lastRenderedPageBreak/>
        <w:t xml:space="preserve">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w:t>
      </w:r>
      <w:proofErr w:type="gramStart"/>
      <w:r w:rsidRPr="00FD1B87">
        <w:rPr>
          <w:rFonts w:ascii="Times New Roman" w:eastAsia="Times New Roman" w:hAnsi="Times New Roman" w:cs="Times New Roman"/>
          <w:sz w:val="28"/>
          <w:szCs w:val="28"/>
          <w:lang w:eastAsia="ru-RU"/>
        </w:rPr>
        <w:t>ЕПГУ ,</w:t>
      </w:r>
      <w:proofErr w:type="gramEnd"/>
      <w:r w:rsidRPr="00FD1B87">
        <w:rPr>
          <w:rFonts w:ascii="Times New Roman" w:eastAsia="Times New Roman" w:hAnsi="Times New Roman" w:cs="Times New Roman"/>
          <w:sz w:val="28"/>
          <w:szCs w:val="28"/>
          <w:lang w:eastAsia="ru-RU"/>
        </w:rPr>
        <w:t xml:space="preserve"> а также может быть принята при личном приеме заявителя. </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FD1B87">
          <w:rPr>
            <w:rFonts w:ascii="Times New Roman" w:eastAsia="Times New Roman" w:hAnsi="Times New Roman" w:cs="Times New Roman"/>
            <w:sz w:val="28"/>
            <w:szCs w:val="28"/>
            <w:lang w:eastAsia="ru-RU"/>
          </w:rPr>
          <w:t>части 5 статьи 11.2</w:t>
        </w:r>
      </w:hyperlink>
      <w:r w:rsidRPr="00FD1B87">
        <w:rPr>
          <w:rFonts w:ascii="Times New Roman" w:eastAsia="Times New Roman" w:hAnsi="Times New Roman" w:cs="Times New Roman"/>
          <w:sz w:val="28"/>
          <w:szCs w:val="28"/>
          <w:lang w:eastAsia="ru-RU"/>
        </w:rPr>
        <w:t xml:space="preserve"> Федерального закона от 27.07.2010 № 210-ФЗ.</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В письменной жалобе в обязательном порядке указываются:</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w:t>
      </w:r>
      <w:proofErr w:type="gramStart"/>
      <w:r w:rsidRPr="00FD1B87">
        <w:rPr>
          <w:rFonts w:ascii="Times New Roman" w:eastAsia="Times New Roman" w:hAnsi="Times New Roman" w:cs="Times New Roman"/>
          <w:sz w:val="28"/>
          <w:szCs w:val="28"/>
          <w:lang w:eastAsia="ru-RU"/>
        </w:rPr>
        <w:t>ЛО »МФЦ</w:t>
      </w:r>
      <w:proofErr w:type="gramEnd"/>
      <w:r w:rsidRPr="00FD1B87">
        <w:rPr>
          <w:rFonts w:ascii="Times New Roman" w:eastAsia="Times New Roman" w:hAnsi="Times New Roman" w:cs="Times New Roman"/>
          <w:sz w:val="28"/>
          <w:szCs w:val="28"/>
          <w:lang w:eastAsia="ru-RU"/>
        </w:rPr>
        <w:t>», его руководителя и (или) работника, решения и действия (бездействие) которых обжалуются;</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от 27.07.2010 № 210-ФЗ, при условии, что это не </w:t>
      </w:r>
      <w:r w:rsidRPr="00FD1B87">
        <w:rPr>
          <w:rFonts w:ascii="Times New Roman" w:eastAsia="Times New Roman" w:hAnsi="Times New Roman" w:cs="Times New Roman"/>
          <w:sz w:val="28"/>
          <w:szCs w:val="28"/>
          <w:lang w:eastAsia="ru-RU"/>
        </w:rPr>
        <w:lastRenderedPageBreak/>
        <w:t xml:space="preserve">затрагивает права, свободы и законные интересы других лиц, </w:t>
      </w:r>
      <w:proofErr w:type="gramStart"/>
      <w:r w:rsidRPr="00FD1B87">
        <w:rPr>
          <w:rFonts w:ascii="Times New Roman" w:eastAsia="Times New Roman" w:hAnsi="Times New Roman" w:cs="Times New Roman"/>
          <w:sz w:val="28"/>
          <w:szCs w:val="28"/>
          <w:lang w:eastAsia="ru-RU"/>
        </w:rPr>
        <w:t>и</w:t>
      </w:r>
      <w:proofErr w:type="gramEnd"/>
      <w:r w:rsidRPr="00FD1B87">
        <w:rPr>
          <w:rFonts w:ascii="Times New Roman" w:eastAsia="Times New Roman" w:hAnsi="Times New Roman" w:cs="Times New Roman"/>
          <w:sz w:val="28"/>
          <w:szCs w:val="28"/>
          <w:lang w:eastAsia="ru-RU"/>
        </w:rPr>
        <w:t xml:space="preserve"> если указанные информация и документы не содержат сведений, составляющих государственную или иную охраняемую тайну.</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 в удовлетворении жалобы отказывается.</w:t>
      </w:r>
    </w:p>
    <w:p w:rsidR="00FD1B87" w:rsidRPr="00FD1B87" w:rsidRDefault="00FD1B87" w:rsidP="00FD1B87">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FD1B87">
        <w:rPr>
          <w:rFonts w:ascii="Times New Roman" w:eastAsia="Times New Roman" w:hAnsi="Times New Roman" w:cs="Times New Roman"/>
          <w:color w:val="000000"/>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D1B87" w:rsidRPr="00FD1B87" w:rsidRDefault="00FD1B87" w:rsidP="00FD1B87">
      <w:pPr>
        <w:tabs>
          <w:tab w:val="left" w:pos="1276"/>
        </w:tabs>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FD1B87">
        <w:rPr>
          <w:rFonts w:ascii="Times New Roman" w:eastAsia="Times New Roman" w:hAnsi="Times New Roman" w:cs="Times New Roman"/>
          <w:color w:val="000000"/>
          <w:sz w:val="28"/>
          <w:szCs w:val="28"/>
          <w:lang w:eastAsia="ru-RU"/>
        </w:rPr>
        <w:t>-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D1B87" w:rsidRPr="00FD1B87" w:rsidRDefault="00FD1B87" w:rsidP="00FD1B87">
      <w:pPr>
        <w:widowControl w:val="0"/>
        <w:autoSpaceDE w:val="0"/>
        <w:autoSpaceDN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FD1B87">
        <w:rPr>
          <w:rFonts w:ascii="Times New Roman" w:eastAsia="Times New Roman" w:hAnsi="Times New Roman" w:cs="Times New Roman"/>
          <w:color w:val="000000"/>
          <w:sz w:val="28"/>
          <w:szCs w:val="28"/>
          <w:lang w:eastAsia="ru-RU"/>
        </w:rPr>
        <w:t>-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D1B87" w:rsidRPr="00FD1B87" w:rsidRDefault="00FD1B87" w:rsidP="00FD1B8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D1B87" w:rsidRPr="00FD1B87" w:rsidRDefault="00FD1B87" w:rsidP="00FD1B8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spacing w:after="0" w:line="240" w:lineRule="auto"/>
        <w:ind w:firstLine="709"/>
        <w:jc w:val="center"/>
        <w:rPr>
          <w:rFonts w:ascii="Times New Roman" w:eastAsia="Times New Roman" w:hAnsi="Times New Roman" w:cs="Times New Roman"/>
          <w:b/>
          <w:bCs/>
          <w:sz w:val="28"/>
          <w:szCs w:val="28"/>
          <w:lang w:eastAsia="x-none"/>
        </w:rPr>
      </w:pPr>
      <w:r w:rsidRPr="00FD1B87">
        <w:rPr>
          <w:rFonts w:ascii="Times New Roman" w:eastAsia="Times New Roman" w:hAnsi="Times New Roman" w:cs="Times New Roman"/>
          <w:b/>
          <w:sz w:val="28"/>
          <w:szCs w:val="28"/>
          <w:lang w:eastAsia="x-none"/>
        </w:rPr>
        <w:t>6.</w:t>
      </w:r>
      <w:r w:rsidRPr="00FD1B87">
        <w:rPr>
          <w:rFonts w:ascii="Times New Roman" w:eastAsia="Times New Roman" w:hAnsi="Times New Roman" w:cs="Times New Roman"/>
          <w:b/>
          <w:sz w:val="28"/>
          <w:szCs w:val="28"/>
          <w:lang w:val="x-none" w:eastAsia="x-none"/>
        </w:rPr>
        <w:t xml:space="preserve"> О</w:t>
      </w:r>
      <w:r w:rsidRPr="00FD1B87">
        <w:rPr>
          <w:rFonts w:ascii="Times New Roman" w:eastAsia="Times New Roman" w:hAnsi="Times New Roman" w:cs="Times New Roman"/>
          <w:b/>
          <w:bCs/>
          <w:sz w:val="28"/>
          <w:szCs w:val="28"/>
          <w:lang w:val="x-none" w:eastAsia="x-none"/>
        </w:rPr>
        <w:t>собенности выполнения административных процедур</w:t>
      </w:r>
      <w:r w:rsidRPr="00FD1B87">
        <w:rPr>
          <w:rFonts w:ascii="Times New Roman" w:eastAsia="Times New Roman" w:hAnsi="Times New Roman" w:cs="Times New Roman"/>
          <w:b/>
          <w:bCs/>
          <w:sz w:val="28"/>
          <w:szCs w:val="28"/>
          <w:lang w:eastAsia="x-none"/>
        </w:rPr>
        <w:br/>
      </w:r>
      <w:r w:rsidRPr="00FD1B87">
        <w:rPr>
          <w:rFonts w:ascii="Times New Roman" w:eastAsia="Times New Roman" w:hAnsi="Times New Roman" w:cs="Times New Roman"/>
          <w:b/>
          <w:bCs/>
          <w:sz w:val="28"/>
          <w:szCs w:val="28"/>
          <w:lang w:val="x-none" w:eastAsia="x-none"/>
        </w:rPr>
        <w:t>в</w:t>
      </w:r>
      <w:r w:rsidRPr="00FD1B87">
        <w:rPr>
          <w:rFonts w:ascii="Times New Roman" w:eastAsia="Times New Roman" w:hAnsi="Times New Roman" w:cs="Times New Roman"/>
          <w:b/>
          <w:bCs/>
          <w:sz w:val="28"/>
          <w:szCs w:val="28"/>
          <w:lang w:eastAsia="x-none"/>
        </w:rPr>
        <w:t xml:space="preserve"> многофункциональных центрах</w:t>
      </w:r>
      <w:r w:rsidRPr="00FD1B87">
        <w:rPr>
          <w:rFonts w:ascii="Times New Roman" w:eastAsia="Times New Roman" w:hAnsi="Times New Roman" w:cs="Times New Roman"/>
          <w:b/>
          <w:bCs/>
          <w:sz w:val="28"/>
          <w:szCs w:val="28"/>
          <w:lang w:val="x-none" w:eastAsia="x-none"/>
        </w:rPr>
        <w:t>.</w:t>
      </w:r>
    </w:p>
    <w:p w:rsidR="00FD1B87" w:rsidRPr="00FD1B87" w:rsidRDefault="00FD1B87" w:rsidP="00FD1B87">
      <w:pPr>
        <w:spacing w:after="0" w:line="240" w:lineRule="auto"/>
        <w:ind w:firstLine="709"/>
        <w:jc w:val="center"/>
        <w:rPr>
          <w:rFonts w:ascii="Times New Roman" w:eastAsia="Times New Roman" w:hAnsi="Times New Roman" w:cs="Times New Roman"/>
          <w:b/>
          <w:sz w:val="28"/>
          <w:szCs w:val="28"/>
          <w:lang w:eastAsia="x-none"/>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lastRenderedPageBreak/>
        <w:t>6.1. Предоставление муниципальной услуги посредством МФЦ осуществляется в подразделениях ГБУ ЛО «МФЦ» при наличии вступившего</w:t>
      </w:r>
      <w:r w:rsidRPr="00FD1B87">
        <w:rPr>
          <w:rFonts w:ascii="Times New Roman" w:eastAsia="Times New Roman" w:hAnsi="Times New Roman" w:cs="Times New Roman"/>
          <w:sz w:val="28"/>
          <w:szCs w:val="28"/>
          <w:lang w:eastAsia="ru-RU"/>
        </w:rPr>
        <w:br/>
        <w:t xml:space="preserve">в силу соглашения о взаимодействии между ГБУ ЛО «МФЦ» и ОМСУ. </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6.2.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б) определяет предмет обращения;</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в) проводит проверку правильности заполнения обращения;</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ж) направляет копии документов и реестр документов в ОМСУ:</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в электронной форме (в составе пакетов электронных дел) в день обращения заявителя в МФЦ;</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FD1B87" w:rsidRPr="00FD1B87" w:rsidRDefault="00FD1B87" w:rsidP="00FD1B87">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FD1B87" w:rsidRPr="00FD1B87" w:rsidRDefault="00FD1B87" w:rsidP="00FD1B8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588"/>
      <w:bookmarkEnd w:id="6"/>
      <w:r w:rsidRPr="00FD1B87">
        <w:rPr>
          <w:rFonts w:ascii="Times New Roman" w:eastAsia="Times New Roman" w:hAnsi="Times New Roman" w:cs="Times New Roman"/>
          <w:sz w:val="28"/>
          <w:szCs w:val="28"/>
          <w:lang w:eastAsia="ru-RU"/>
        </w:rPr>
        <w:lastRenderedPageBreak/>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муниципальных услуг.</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tabs>
          <w:tab w:val="left" w:pos="142"/>
          <w:tab w:val="left" w:pos="284"/>
        </w:tabs>
        <w:spacing w:after="0" w:line="240" w:lineRule="auto"/>
        <w:jc w:val="right"/>
        <w:rPr>
          <w:rFonts w:ascii="Times New Roman" w:eastAsia="Calibri" w:hAnsi="Times New Roman" w:cs="Times New Roman"/>
          <w:sz w:val="20"/>
          <w:szCs w:val="28"/>
          <w:lang w:eastAsia="ru-RU"/>
        </w:rPr>
      </w:pPr>
      <w:r w:rsidRPr="00FD1B87">
        <w:rPr>
          <w:rFonts w:ascii="Times New Roman" w:eastAsia="Calibri" w:hAnsi="Times New Roman" w:cs="Times New Roman"/>
          <w:sz w:val="20"/>
          <w:szCs w:val="28"/>
          <w:lang w:eastAsia="ru-RU"/>
        </w:rPr>
        <w:br w:type="page"/>
      </w:r>
    </w:p>
    <w:p w:rsidR="00FD1B87" w:rsidRPr="00FD1B87" w:rsidRDefault="00FD1B87" w:rsidP="00FD1B87">
      <w:pPr>
        <w:tabs>
          <w:tab w:val="left" w:pos="142"/>
          <w:tab w:val="left" w:pos="284"/>
        </w:tabs>
        <w:spacing w:after="0" w:line="240" w:lineRule="auto"/>
        <w:jc w:val="right"/>
        <w:rPr>
          <w:rFonts w:ascii="Times New Roman" w:eastAsia="Calibri" w:hAnsi="Times New Roman" w:cs="Times New Roman"/>
          <w:sz w:val="20"/>
          <w:szCs w:val="28"/>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trike/>
          <w:color w:val="FF0000"/>
          <w:sz w:val="28"/>
          <w:szCs w:val="28"/>
          <w:lang w:eastAsia="ru-RU"/>
        </w:rPr>
      </w:pPr>
      <w:r w:rsidRPr="00FD1B87">
        <w:rPr>
          <w:rFonts w:ascii="Times New Roman" w:eastAsia="Calibri" w:hAnsi="Times New Roman" w:cs="Times New Roman"/>
          <w:sz w:val="20"/>
          <w:szCs w:val="28"/>
          <w:lang w:eastAsia="ru-RU"/>
        </w:rPr>
        <w:t>Приложение № 1</w:t>
      </w:r>
      <w:r w:rsidRPr="00FD1B87">
        <w:rPr>
          <w:rFonts w:ascii="Times New Roman" w:eastAsia="Times New Roman" w:hAnsi="Times New Roman" w:cs="Times New Roman"/>
          <w:bCs/>
          <w:sz w:val="24"/>
          <w:szCs w:val="24"/>
          <w:lang w:eastAsia="ru-RU"/>
        </w:rPr>
        <w:t xml:space="preserve"> </w:t>
      </w: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FD1B87">
        <w:rPr>
          <w:rFonts w:ascii="Times New Roman" w:eastAsia="Times New Roman" w:hAnsi="Times New Roman" w:cs="Times New Roman"/>
          <w:sz w:val="20"/>
          <w:szCs w:val="20"/>
          <w:lang w:eastAsia="ru-RU"/>
        </w:rPr>
        <w:t xml:space="preserve">к Административному регламенту </w:t>
      </w:r>
    </w:p>
    <w:p w:rsidR="00FD1B87" w:rsidRPr="00FD1B87" w:rsidRDefault="00FD1B87" w:rsidP="00FD1B87">
      <w:pPr>
        <w:tabs>
          <w:tab w:val="left" w:pos="142"/>
          <w:tab w:val="left" w:pos="284"/>
        </w:tabs>
        <w:spacing w:after="0" w:line="240" w:lineRule="auto"/>
        <w:jc w:val="center"/>
        <w:rPr>
          <w:rFonts w:ascii="Times New Roman" w:eastAsia="Times New Roman" w:hAnsi="Times New Roman" w:cs="Times New Roman"/>
          <w:sz w:val="20"/>
          <w:szCs w:val="20"/>
          <w:lang w:eastAsia="ru-RU"/>
        </w:rPr>
      </w:pPr>
      <w:r w:rsidRPr="00FD1B87">
        <w:rPr>
          <w:rFonts w:ascii="Times New Roman" w:eastAsia="Times New Roman" w:hAnsi="Times New Roman" w:cs="Times New Roman"/>
          <w:bCs/>
          <w:sz w:val="20"/>
          <w:szCs w:val="20"/>
          <w:lang w:eastAsia="ru-RU"/>
        </w:rPr>
        <w:t xml:space="preserve">                                                                                                                                по предоставлению </w:t>
      </w:r>
      <w:r w:rsidRPr="00FD1B87">
        <w:rPr>
          <w:rFonts w:ascii="Times New Roman" w:eastAsia="Calibri" w:hAnsi="Times New Roman" w:cs="Times New Roman"/>
          <w:sz w:val="20"/>
          <w:szCs w:val="28"/>
          <w:lang w:eastAsia="ru-RU"/>
        </w:rPr>
        <w:t>муниципальной</w:t>
      </w:r>
      <w:r w:rsidRPr="00FD1B87">
        <w:rPr>
          <w:rFonts w:ascii="Times New Roman" w:eastAsia="Times New Roman" w:hAnsi="Times New Roman" w:cs="Times New Roman"/>
          <w:sz w:val="14"/>
          <w:szCs w:val="20"/>
          <w:lang w:eastAsia="ru-RU"/>
        </w:rPr>
        <w:t xml:space="preserve"> </w:t>
      </w:r>
      <w:r w:rsidRPr="00FD1B87">
        <w:rPr>
          <w:rFonts w:ascii="Times New Roman" w:eastAsia="Times New Roman" w:hAnsi="Times New Roman" w:cs="Times New Roman"/>
          <w:bCs/>
          <w:sz w:val="20"/>
          <w:szCs w:val="20"/>
          <w:lang w:eastAsia="ru-RU"/>
        </w:rPr>
        <w:t xml:space="preserve">услуги </w:t>
      </w: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sz w:val="14"/>
          <w:szCs w:val="20"/>
          <w:lang w:eastAsia="ru-RU"/>
        </w:rPr>
      </w:pPr>
      <w:r w:rsidRPr="00FD1B87">
        <w:rPr>
          <w:rFonts w:ascii="Times New Roman" w:eastAsia="Times New Roman" w:hAnsi="Times New Roman" w:cs="Times New Roman"/>
          <w:bCs/>
          <w:sz w:val="14"/>
          <w:szCs w:val="20"/>
          <w:lang w:eastAsia="ru-RU"/>
        </w:rPr>
        <w:t xml:space="preserve"> </w:t>
      </w:r>
      <w:r w:rsidRPr="00FD1B87">
        <w:rPr>
          <w:rFonts w:ascii="Times New Roman" w:eastAsia="Calibri" w:hAnsi="Times New Roman" w:cs="Times New Roman"/>
          <w:sz w:val="20"/>
          <w:szCs w:val="28"/>
          <w:lang w:eastAsia="ru-RU"/>
        </w:rPr>
        <w:t xml:space="preserve">«Установка информационной вывески, согласование дизайн-проекта </w:t>
      </w:r>
      <w:r w:rsidRPr="00FD1B87">
        <w:rPr>
          <w:rFonts w:ascii="Times New Roman" w:eastAsia="Calibri" w:hAnsi="Times New Roman" w:cs="Times New Roman"/>
          <w:sz w:val="20"/>
          <w:szCs w:val="28"/>
          <w:lang w:eastAsia="ru-RU"/>
        </w:rPr>
        <w:br/>
        <w:t>размещения вывески»</w:t>
      </w:r>
      <w:r w:rsidRPr="00FD1B87">
        <w:rPr>
          <w:rFonts w:ascii="Times New Roman" w:eastAsia="Times New Roman" w:hAnsi="Times New Roman" w:cs="Times New Roman"/>
          <w:sz w:val="20"/>
          <w:szCs w:val="28"/>
          <w:lang w:eastAsia="ru-RU"/>
        </w:rPr>
        <w:t xml:space="preserve"> </w:t>
      </w:r>
      <w:r w:rsidRPr="00FD1B87">
        <w:rPr>
          <w:rFonts w:ascii="Times New Roman" w:eastAsia="Times New Roman" w:hAnsi="Times New Roman" w:cs="Times New Roman"/>
          <w:sz w:val="14"/>
          <w:szCs w:val="20"/>
          <w:lang w:eastAsia="ru-RU"/>
        </w:rPr>
        <w:t xml:space="preserve"> </w:t>
      </w:r>
    </w:p>
    <w:p w:rsidR="00FD1B87" w:rsidRPr="00FD1B87" w:rsidRDefault="00FD1B87" w:rsidP="00FD1B87">
      <w:pPr>
        <w:tabs>
          <w:tab w:val="left" w:pos="142"/>
          <w:tab w:val="left" w:pos="284"/>
        </w:tabs>
        <w:spacing w:after="0" w:line="240" w:lineRule="auto"/>
        <w:rPr>
          <w:rFonts w:ascii="Times New Roman" w:eastAsia="Times New Roman" w:hAnsi="Times New Roman" w:cs="Times New Roman"/>
          <w:sz w:val="24"/>
          <w:szCs w:val="24"/>
          <w:lang w:eastAsia="ru-RU"/>
        </w:rPr>
      </w:pPr>
    </w:p>
    <w:p w:rsidR="00FD1B87" w:rsidRPr="00FD1B87" w:rsidRDefault="00FD1B87" w:rsidP="00FD1B87">
      <w:pPr>
        <w:tabs>
          <w:tab w:val="left" w:pos="142"/>
          <w:tab w:val="left" w:pos="284"/>
        </w:tabs>
        <w:spacing w:after="0" w:line="240" w:lineRule="auto"/>
        <w:ind w:left="3686"/>
        <w:jc w:val="center"/>
        <w:rPr>
          <w:rFonts w:ascii="Times New Roman" w:eastAsia="Times New Roman" w:hAnsi="Times New Roman" w:cs="Times New Roman"/>
          <w:sz w:val="24"/>
          <w:szCs w:val="24"/>
          <w:lang w:eastAsia="ru-RU"/>
        </w:rPr>
      </w:pPr>
    </w:p>
    <w:p w:rsidR="00FD1B87" w:rsidRPr="00FD1B87" w:rsidRDefault="00FD1B87" w:rsidP="00FD1B87">
      <w:pPr>
        <w:tabs>
          <w:tab w:val="left" w:pos="142"/>
          <w:tab w:val="left" w:pos="284"/>
        </w:tabs>
        <w:spacing w:after="0" w:line="240" w:lineRule="auto"/>
        <w:jc w:val="center"/>
        <w:rPr>
          <w:rFonts w:ascii="Times New Roman" w:eastAsia="Times New Roman" w:hAnsi="Times New Roman" w:cs="Times New Roman"/>
          <w:sz w:val="24"/>
          <w:szCs w:val="24"/>
          <w:lang w:eastAsia="ru-RU"/>
        </w:rPr>
      </w:pPr>
      <w:r w:rsidRPr="00FD1B87">
        <w:rPr>
          <w:rFonts w:ascii="Times New Roman" w:eastAsia="Times New Roman" w:hAnsi="Times New Roman" w:cs="Times New Roman"/>
          <w:sz w:val="24"/>
          <w:szCs w:val="24"/>
          <w:lang w:eastAsia="ru-RU"/>
        </w:rPr>
        <w:t>ЗАЯВЛЕНИЕ</w:t>
      </w:r>
    </w:p>
    <w:p w:rsidR="00FD1B87" w:rsidRPr="00FD1B87" w:rsidRDefault="00FD1B87" w:rsidP="00FD1B87">
      <w:pPr>
        <w:tabs>
          <w:tab w:val="left" w:pos="142"/>
          <w:tab w:val="left" w:pos="284"/>
        </w:tabs>
        <w:spacing w:after="0" w:line="240" w:lineRule="auto"/>
        <w:jc w:val="center"/>
        <w:rPr>
          <w:rFonts w:ascii="Times New Roman" w:eastAsia="Times New Roman" w:hAnsi="Times New Roman" w:cs="Times New Roman"/>
          <w:sz w:val="24"/>
          <w:szCs w:val="24"/>
          <w:lang w:eastAsia="ru-RU"/>
        </w:rPr>
      </w:pPr>
    </w:p>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Установка информационной вывески, согласование</w:t>
      </w:r>
    </w:p>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дизайн-проекта размещения вывески</w:t>
      </w:r>
    </w:p>
    <w:p w:rsidR="00FD1B87" w:rsidRPr="00FD1B87" w:rsidRDefault="00FD1B87" w:rsidP="00FD1B87">
      <w:pPr>
        <w:autoSpaceDE w:val="0"/>
        <w:autoSpaceDN w:val="0"/>
        <w:adjustRightInd w:val="0"/>
        <w:spacing w:after="0" w:line="240" w:lineRule="auto"/>
        <w:outlineLvl w:val="0"/>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Дата ____________</w:t>
      </w:r>
    </w:p>
    <w:p w:rsidR="00FD1B87" w:rsidRPr="00FD1B87" w:rsidRDefault="00FD1B87" w:rsidP="00FD1B87">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_______________</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____________________________________________________________</w:t>
      </w:r>
    </w:p>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(наименование органа, уполномоченного на предоставление</w:t>
      </w:r>
    </w:p>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услуги)</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Прошу выдать разрешение на установку информационной вывески, согласование дизайн-проекта</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FD1B87" w:rsidRPr="00FD1B87" w:rsidTr="00FD1B87">
        <w:tc>
          <w:tcPr>
            <w:tcW w:w="9070" w:type="dxa"/>
            <w:gridSpan w:val="2"/>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Сведения о представителе</w:t>
            </w: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Категория представителя</w:t>
            </w: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Наименование/ФИО</w:t>
            </w: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Данные документа, удостоверяющего личность (ДУЛ)</w:t>
            </w: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ОГРН/ОГРНИП</w:t>
            </w: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ИНН</w:t>
            </w: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Номер телефона</w:t>
            </w: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Адрес электронной почты</w:t>
            </w: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D1B87" w:rsidRPr="00FD1B87" w:rsidTr="00FD1B87">
        <w:tc>
          <w:tcPr>
            <w:tcW w:w="9070" w:type="dxa"/>
            <w:gridSpan w:val="2"/>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Сведения о заявителе</w:t>
            </w: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Категория заявителя</w:t>
            </w: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Полное наименование</w:t>
            </w: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Данные ДУЛ</w:t>
            </w: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ОГРН/ОГРНИП</w:t>
            </w: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ИНН</w:t>
            </w: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lastRenderedPageBreak/>
              <w:t>Номер телефона</w:t>
            </w: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Адрес электронной почты</w:t>
            </w: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D1B87" w:rsidRPr="00FD1B87" w:rsidTr="00FD1B87">
        <w:tc>
          <w:tcPr>
            <w:tcW w:w="9070" w:type="dxa"/>
            <w:gridSpan w:val="2"/>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Вариант предоставления услуги</w:t>
            </w: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Право на объект, в котором размещается заявитель, зарегистрировано в ЕГРН</w:t>
            </w: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ДА/НЕТ</w:t>
            </w: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Чье имущество используется для размещения вывески</w:t>
            </w: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Собственник или иной законный владелец недвижимого имущества, к которому присоединяется информационная вывеска</w:t>
            </w: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На вывеске указан товарный знак</w:t>
            </w: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D1B87" w:rsidRPr="00FD1B87" w:rsidTr="00FD1B87">
        <w:tc>
          <w:tcPr>
            <w:tcW w:w="9070" w:type="dxa"/>
            <w:gridSpan w:val="2"/>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Сведения об объекте</w:t>
            </w: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Кадастровый номер</w:t>
            </w: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Адрес объекта</w:t>
            </w: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Тип информационной вывески</w:t>
            </w: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Номер регистрации товарного знака</w:t>
            </w: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D1B87" w:rsidRPr="00FD1B87" w:rsidTr="00FD1B87">
        <w:tc>
          <w:tcPr>
            <w:tcW w:w="9070" w:type="dxa"/>
            <w:gridSpan w:val="2"/>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Документы</w:t>
            </w: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p w:rsidR="00FD1B87" w:rsidRPr="00FD1B87" w:rsidRDefault="00FD1B87" w:rsidP="00FD1B87">
      <w:pPr>
        <w:spacing w:after="0" w:line="240" w:lineRule="auto"/>
        <w:ind w:firstLine="709"/>
        <w:jc w:val="both"/>
        <w:rPr>
          <w:rFonts w:ascii="Times New Roman" w:eastAsia="Times New Roman" w:hAnsi="Times New Roman" w:cs="Times New Roman"/>
          <w:sz w:val="24"/>
          <w:szCs w:val="24"/>
          <w:lang w:eastAsia="ru-RU"/>
        </w:rPr>
      </w:pPr>
    </w:p>
    <w:p w:rsidR="00FD1B87" w:rsidRPr="00FD1B87" w:rsidRDefault="00FD1B87" w:rsidP="00FD1B87">
      <w:pPr>
        <w:spacing w:after="0" w:line="240" w:lineRule="auto"/>
        <w:ind w:firstLine="709"/>
        <w:jc w:val="both"/>
        <w:rPr>
          <w:rFonts w:ascii="Times New Roman" w:eastAsia="Times New Roman" w:hAnsi="Times New Roman" w:cs="Times New Roman"/>
          <w:sz w:val="24"/>
          <w:szCs w:val="24"/>
          <w:lang w:eastAsia="ru-RU"/>
        </w:rPr>
      </w:pPr>
      <w:r w:rsidRPr="00FD1B87">
        <w:rPr>
          <w:rFonts w:ascii="Times New Roman" w:eastAsia="Times New Roman" w:hAnsi="Times New Roman" w:cs="Times New Roman"/>
          <w:sz w:val="24"/>
          <w:szCs w:val="24"/>
          <w:lang w:eastAsia="ru-RU"/>
        </w:rPr>
        <w:t>Результат рассмотрения заявления прошу:</w:t>
      </w:r>
    </w:p>
    <w:p w:rsidR="00FD1B87" w:rsidRPr="00FD1B87" w:rsidRDefault="00FD1B87" w:rsidP="00FD1B8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104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9499"/>
      </w:tblGrid>
      <w:tr w:rsidR="00FD1B87" w:rsidRPr="00FD1B87" w:rsidTr="00FD1B87">
        <w:tc>
          <w:tcPr>
            <w:tcW w:w="534"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D1B87">
              <w:rPr>
                <w:rFonts w:ascii="Times New Roman" w:eastAsia="Times New Roman" w:hAnsi="Times New Roman" w:cs="Times New Roman"/>
                <w:sz w:val="24"/>
                <w:szCs w:val="24"/>
                <w:lang w:eastAsia="ru-RU"/>
              </w:rPr>
              <w:t xml:space="preserve">    </w:t>
            </w:r>
          </w:p>
          <w:p w:rsidR="00FD1B87" w:rsidRPr="00FD1B87" w:rsidRDefault="00FD1B87" w:rsidP="00FD1B8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c>
        <w:tc>
          <w:tcPr>
            <w:tcW w:w="9890" w:type="dxa"/>
            <w:tcBorders>
              <w:top w:val="nil"/>
              <w:left w:val="single" w:sz="4" w:space="0" w:color="auto"/>
              <w:bottom w:val="nil"/>
              <w:right w:val="nil"/>
            </w:tcBorders>
            <w:vAlign w:val="center"/>
            <w:hideMark/>
          </w:tcPr>
          <w:p w:rsidR="00FD1B87" w:rsidRPr="00FD1B87" w:rsidRDefault="00FD1B87" w:rsidP="00FD1B87">
            <w:pPr>
              <w:widowControl w:val="0"/>
              <w:autoSpaceDE w:val="0"/>
              <w:autoSpaceDN w:val="0"/>
              <w:adjustRightInd w:val="0"/>
              <w:spacing w:after="0" w:line="240" w:lineRule="auto"/>
              <w:ind w:firstLine="67"/>
              <w:jc w:val="both"/>
              <w:rPr>
                <w:rFonts w:ascii="Times New Roman" w:eastAsia="Times New Roman" w:hAnsi="Times New Roman" w:cs="Times New Roman"/>
                <w:sz w:val="24"/>
                <w:szCs w:val="24"/>
                <w:lang w:eastAsia="ru-RU"/>
              </w:rPr>
            </w:pPr>
            <w:r w:rsidRPr="00FD1B87">
              <w:rPr>
                <w:rFonts w:ascii="Times New Roman" w:eastAsia="Times New Roman" w:hAnsi="Times New Roman" w:cs="Times New Roman"/>
                <w:sz w:val="24"/>
                <w:szCs w:val="24"/>
                <w:lang w:eastAsia="ru-RU"/>
              </w:rPr>
              <w:t>выдать на руки в ОМСУ/Организации</w:t>
            </w:r>
          </w:p>
        </w:tc>
      </w:tr>
      <w:tr w:rsidR="00FD1B87" w:rsidRPr="00FD1B87" w:rsidTr="00FD1B87">
        <w:tc>
          <w:tcPr>
            <w:tcW w:w="534"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D1B87" w:rsidRPr="00FD1B87" w:rsidRDefault="00FD1B87" w:rsidP="00FD1B8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c>
        <w:tc>
          <w:tcPr>
            <w:tcW w:w="9890" w:type="dxa"/>
            <w:tcBorders>
              <w:top w:val="nil"/>
              <w:left w:val="single" w:sz="4" w:space="0" w:color="auto"/>
              <w:bottom w:val="nil"/>
              <w:right w:val="nil"/>
            </w:tcBorders>
            <w:vAlign w:val="center"/>
            <w:hideMark/>
          </w:tcPr>
          <w:p w:rsidR="00FD1B87" w:rsidRPr="00FD1B87" w:rsidRDefault="00FD1B87" w:rsidP="00FD1B87">
            <w:pPr>
              <w:widowControl w:val="0"/>
              <w:autoSpaceDE w:val="0"/>
              <w:autoSpaceDN w:val="0"/>
              <w:adjustRightInd w:val="0"/>
              <w:spacing w:after="0" w:line="240" w:lineRule="auto"/>
              <w:ind w:firstLine="67"/>
              <w:rPr>
                <w:rFonts w:ascii="Times New Roman" w:eastAsia="Times New Roman" w:hAnsi="Times New Roman" w:cs="Times New Roman"/>
                <w:sz w:val="24"/>
                <w:szCs w:val="24"/>
                <w:lang w:eastAsia="ru-RU"/>
              </w:rPr>
            </w:pPr>
            <w:r w:rsidRPr="00FD1B87">
              <w:rPr>
                <w:rFonts w:ascii="Times New Roman" w:eastAsia="Times New Roman" w:hAnsi="Times New Roman" w:cs="Times New Roman"/>
                <w:sz w:val="24"/>
                <w:szCs w:val="24"/>
                <w:lang w:eastAsia="ru-RU"/>
              </w:rPr>
              <w:t xml:space="preserve">выдать на руки в МФЦ (указать </w:t>
            </w:r>
            <w:proofErr w:type="gramStart"/>
            <w:r w:rsidRPr="00FD1B87">
              <w:rPr>
                <w:rFonts w:ascii="Times New Roman" w:eastAsia="Times New Roman" w:hAnsi="Times New Roman" w:cs="Times New Roman"/>
                <w:sz w:val="24"/>
                <w:szCs w:val="24"/>
                <w:lang w:eastAsia="ru-RU"/>
              </w:rPr>
              <w:t>адрес)_</w:t>
            </w:r>
            <w:proofErr w:type="gramEnd"/>
            <w:r w:rsidRPr="00FD1B87">
              <w:rPr>
                <w:rFonts w:ascii="Times New Roman" w:eastAsia="Times New Roman" w:hAnsi="Times New Roman" w:cs="Times New Roman"/>
                <w:sz w:val="24"/>
                <w:szCs w:val="24"/>
                <w:lang w:eastAsia="ru-RU"/>
              </w:rPr>
              <w:t>__________________________________</w:t>
            </w:r>
          </w:p>
        </w:tc>
      </w:tr>
      <w:tr w:rsidR="00FD1B87" w:rsidRPr="00FD1B87" w:rsidTr="00FD1B87">
        <w:tc>
          <w:tcPr>
            <w:tcW w:w="534"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FD1B87" w:rsidRPr="00FD1B87" w:rsidRDefault="00FD1B87" w:rsidP="00FD1B87">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tc>
        <w:tc>
          <w:tcPr>
            <w:tcW w:w="9890" w:type="dxa"/>
            <w:tcBorders>
              <w:top w:val="nil"/>
              <w:left w:val="single" w:sz="4" w:space="0" w:color="auto"/>
              <w:bottom w:val="nil"/>
              <w:right w:val="nil"/>
            </w:tcBorders>
            <w:vAlign w:val="center"/>
            <w:hideMark/>
          </w:tcPr>
          <w:p w:rsidR="00FD1B87" w:rsidRPr="00FD1B87" w:rsidRDefault="00FD1B87" w:rsidP="00FD1B87">
            <w:pPr>
              <w:widowControl w:val="0"/>
              <w:autoSpaceDE w:val="0"/>
              <w:autoSpaceDN w:val="0"/>
              <w:adjustRightInd w:val="0"/>
              <w:spacing w:after="0" w:line="240" w:lineRule="auto"/>
              <w:ind w:firstLine="67"/>
              <w:jc w:val="both"/>
              <w:rPr>
                <w:rFonts w:ascii="Times New Roman" w:eastAsia="Times New Roman" w:hAnsi="Times New Roman" w:cs="Times New Roman"/>
                <w:sz w:val="24"/>
                <w:szCs w:val="24"/>
                <w:lang w:eastAsia="ru-RU"/>
              </w:rPr>
            </w:pPr>
            <w:r w:rsidRPr="00FD1B87">
              <w:rPr>
                <w:rFonts w:ascii="Times New Roman" w:eastAsia="Times New Roman" w:hAnsi="Times New Roman" w:cs="Times New Roman"/>
                <w:sz w:val="24"/>
                <w:szCs w:val="24"/>
                <w:lang w:eastAsia="ru-RU"/>
              </w:rPr>
              <w:t>направить в электронной форме в личный кабинет на ЕПГУ</w:t>
            </w:r>
          </w:p>
        </w:tc>
      </w:tr>
    </w:tbl>
    <w:p w:rsidR="00FD1B87" w:rsidRPr="00FD1B87" w:rsidRDefault="00FD1B87" w:rsidP="00FD1B8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D1B87" w:rsidRPr="00FD1B87" w:rsidRDefault="00FD1B87" w:rsidP="00FD1B8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D1B87" w:rsidRPr="00FD1B87" w:rsidRDefault="00FD1B87" w:rsidP="00FD1B87">
      <w:pPr>
        <w:widowControl w:val="0"/>
        <w:autoSpaceDE w:val="0"/>
        <w:autoSpaceDN w:val="0"/>
        <w:spacing w:after="0" w:line="240" w:lineRule="auto"/>
        <w:ind w:firstLine="540"/>
        <w:jc w:val="right"/>
        <w:rPr>
          <w:rFonts w:ascii="Times New Roman" w:eastAsia="Times New Roman" w:hAnsi="Times New Roman" w:cs="Times New Roman"/>
          <w:bCs/>
          <w:sz w:val="20"/>
          <w:szCs w:val="20"/>
          <w:lang w:eastAsia="ru-RU"/>
        </w:rPr>
      </w:pPr>
      <w:r w:rsidRPr="00FD1B87">
        <w:rPr>
          <w:rFonts w:ascii="Times New Roman" w:eastAsia="Times New Roman" w:hAnsi="Times New Roman" w:cs="Times New Roman"/>
          <w:sz w:val="24"/>
          <w:szCs w:val="24"/>
          <w:lang w:eastAsia="ru-RU"/>
        </w:rPr>
        <w:br w:type="page"/>
      </w:r>
      <w:r w:rsidRPr="00FD1B87">
        <w:rPr>
          <w:rFonts w:ascii="Times New Roman" w:eastAsia="Times New Roman" w:hAnsi="Times New Roman" w:cs="Times New Roman"/>
          <w:bCs/>
          <w:sz w:val="20"/>
          <w:szCs w:val="20"/>
          <w:lang w:eastAsia="ru-RU"/>
        </w:rPr>
        <w:lastRenderedPageBreak/>
        <w:t xml:space="preserve">Приложение № 2 </w:t>
      </w: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FD1B87">
        <w:rPr>
          <w:rFonts w:ascii="Times New Roman" w:eastAsia="Times New Roman" w:hAnsi="Times New Roman" w:cs="Times New Roman"/>
          <w:sz w:val="20"/>
          <w:szCs w:val="20"/>
          <w:lang w:eastAsia="ru-RU"/>
        </w:rPr>
        <w:t xml:space="preserve">к Административному регламенту </w:t>
      </w:r>
    </w:p>
    <w:p w:rsidR="00FD1B87" w:rsidRPr="00FD1B87" w:rsidRDefault="00FD1B87" w:rsidP="00FD1B87">
      <w:pPr>
        <w:tabs>
          <w:tab w:val="left" w:pos="142"/>
          <w:tab w:val="left" w:pos="284"/>
        </w:tabs>
        <w:spacing w:after="0" w:line="240" w:lineRule="auto"/>
        <w:jc w:val="center"/>
        <w:rPr>
          <w:rFonts w:ascii="Times New Roman" w:eastAsia="Times New Roman" w:hAnsi="Times New Roman" w:cs="Times New Roman"/>
          <w:sz w:val="20"/>
          <w:szCs w:val="20"/>
          <w:lang w:eastAsia="ru-RU"/>
        </w:rPr>
      </w:pPr>
      <w:r w:rsidRPr="00FD1B87">
        <w:rPr>
          <w:rFonts w:ascii="Times New Roman" w:eastAsia="Times New Roman" w:hAnsi="Times New Roman" w:cs="Times New Roman"/>
          <w:bCs/>
          <w:sz w:val="20"/>
          <w:szCs w:val="20"/>
          <w:lang w:eastAsia="ru-RU"/>
        </w:rPr>
        <w:t xml:space="preserve">                                                                                                                                 по предоставлению </w:t>
      </w:r>
      <w:r w:rsidRPr="00FD1B87">
        <w:rPr>
          <w:rFonts w:ascii="Times New Roman" w:eastAsia="Calibri" w:hAnsi="Times New Roman" w:cs="Times New Roman"/>
          <w:sz w:val="20"/>
          <w:szCs w:val="28"/>
          <w:lang w:eastAsia="ru-RU"/>
        </w:rPr>
        <w:t>муниципальной</w:t>
      </w:r>
      <w:r w:rsidRPr="00FD1B87">
        <w:rPr>
          <w:rFonts w:ascii="Times New Roman" w:eastAsia="Times New Roman" w:hAnsi="Times New Roman" w:cs="Times New Roman"/>
          <w:sz w:val="14"/>
          <w:szCs w:val="20"/>
          <w:lang w:eastAsia="ru-RU"/>
        </w:rPr>
        <w:t xml:space="preserve"> </w:t>
      </w:r>
      <w:r w:rsidRPr="00FD1B87">
        <w:rPr>
          <w:rFonts w:ascii="Times New Roman" w:eastAsia="Times New Roman" w:hAnsi="Times New Roman" w:cs="Times New Roman"/>
          <w:bCs/>
          <w:sz w:val="20"/>
          <w:szCs w:val="20"/>
          <w:lang w:eastAsia="ru-RU"/>
        </w:rPr>
        <w:t xml:space="preserve">услуги </w:t>
      </w:r>
    </w:p>
    <w:p w:rsidR="00FD1B87" w:rsidRPr="00FD1B87" w:rsidRDefault="00FD1B87" w:rsidP="00FD1B87">
      <w:pPr>
        <w:tabs>
          <w:tab w:val="left" w:pos="142"/>
          <w:tab w:val="left" w:pos="284"/>
        </w:tabs>
        <w:spacing w:after="0" w:line="240" w:lineRule="auto"/>
        <w:jc w:val="right"/>
        <w:rPr>
          <w:rFonts w:ascii="Times New Roman" w:eastAsia="Calibri" w:hAnsi="Times New Roman" w:cs="Times New Roman"/>
          <w:sz w:val="20"/>
          <w:szCs w:val="28"/>
          <w:lang w:eastAsia="ru-RU"/>
        </w:rPr>
      </w:pPr>
      <w:r w:rsidRPr="00FD1B87">
        <w:rPr>
          <w:rFonts w:ascii="Times New Roman" w:eastAsia="Times New Roman" w:hAnsi="Times New Roman" w:cs="Times New Roman"/>
          <w:bCs/>
          <w:sz w:val="14"/>
          <w:szCs w:val="20"/>
          <w:lang w:eastAsia="ru-RU"/>
        </w:rPr>
        <w:t xml:space="preserve"> </w:t>
      </w:r>
      <w:r w:rsidRPr="00FD1B87">
        <w:rPr>
          <w:rFonts w:ascii="Times New Roman" w:eastAsia="Calibri" w:hAnsi="Times New Roman" w:cs="Times New Roman"/>
          <w:sz w:val="20"/>
          <w:szCs w:val="28"/>
          <w:lang w:eastAsia="ru-RU"/>
        </w:rPr>
        <w:t xml:space="preserve">«Установка информационной вывески, согласование дизайн-проекта </w:t>
      </w: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sz w:val="24"/>
          <w:szCs w:val="24"/>
          <w:lang w:eastAsia="ru-RU"/>
        </w:rPr>
      </w:pPr>
      <w:r w:rsidRPr="00FD1B87">
        <w:rPr>
          <w:rFonts w:ascii="Times New Roman" w:eastAsia="Calibri" w:hAnsi="Times New Roman" w:cs="Times New Roman"/>
          <w:sz w:val="20"/>
          <w:szCs w:val="28"/>
          <w:lang w:eastAsia="ru-RU"/>
        </w:rPr>
        <w:t xml:space="preserve">размещения вывески»  </w:t>
      </w:r>
    </w:p>
    <w:p w:rsidR="00FD1B87" w:rsidRPr="00FD1B87" w:rsidRDefault="00FD1B87" w:rsidP="00FD1B87">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p>
    <w:p w:rsidR="00FD1B87" w:rsidRPr="00FD1B87" w:rsidRDefault="00FD1B87" w:rsidP="00FD1B87">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p>
    <w:p w:rsidR="00FD1B87" w:rsidRPr="00FD1B87" w:rsidRDefault="00FD1B87" w:rsidP="00FD1B87">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FD1B87">
        <w:rPr>
          <w:rFonts w:ascii="Times New Roman" w:eastAsia="Times New Roman" w:hAnsi="Times New Roman" w:cs="Times New Roman"/>
          <w:sz w:val="24"/>
          <w:szCs w:val="24"/>
          <w:lang w:eastAsia="ru-RU"/>
        </w:rPr>
        <w:t>от   ________________________________</w:t>
      </w:r>
    </w:p>
    <w:p w:rsidR="00FD1B87" w:rsidRPr="00FD1B87" w:rsidRDefault="00FD1B87" w:rsidP="00FD1B87">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FD1B87">
        <w:rPr>
          <w:rFonts w:ascii="Times New Roman" w:eastAsia="Times New Roman" w:hAnsi="Times New Roman" w:cs="Times New Roman"/>
          <w:sz w:val="24"/>
          <w:szCs w:val="24"/>
          <w:lang w:eastAsia="ru-RU"/>
        </w:rPr>
        <w:t>(</w:t>
      </w:r>
      <w:proofErr w:type="spellStart"/>
      <w:r w:rsidRPr="00FD1B87">
        <w:rPr>
          <w:rFonts w:ascii="Times New Roman" w:eastAsia="Times New Roman" w:hAnsi="Times New Roman" w:cs="Times New Roman"/>
          <w:sz w:val="24"/>
          <w:szCs w:val="24"/>
          <w:lang w:eastAsia="ru-RU"/>
        </w:rPr>
        <w:t>ф.и.о.</w:t>
      </w:r>
      <w:proofErr w:type="spellEnd"/>
      <w:r w:rsidRPr="00FD1B87">
        <w:rPr>
          <w:rFonts w:ascii="Times New Roman" w:eastAsia="Times New Roman" w:hAnsi="Times New Roman" w:cs="Times New Roman"/>
          <w:sz w:val="24"/>
          <w:szCs w:val="24"/>
          <w:lang w:eastAsia="ru-RU"/>
        </w:rPr>
        <w:t xml:space="preserve"> должностного лица, </w:t>
      </w:r>
    </w:p>
    <w:p w:rsidR="00FD1B87" w:rsidRPr="00FD1B87" w:rsidRDefault="00FD1B87" w:rsidP="00FD1B87">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FD1B87">
        <w:rPr>
          <w:rFonts w:ascii="Times New Roman" w:eastAsia="Times New Roman" w:hAnsi="Times New Roman" w:cs="Times New Roman"/>
          <w:sz w:val="24"/>
          <w:szCs w:val="24"/>
          <w:lang w:eastAsia="ru-RU"/>
        </w:rPr>
        <w:t>полное наименование органа, адрес местонахождения)</w:t>
      </w:r>
    </w:p>
    <w:p w:rsidR="00FD1B87" w:rsidRPr="00FD1B87" w:rsidRDefault="00FD1B87" w:rsidP="00FD1B87">
      <w:pPr>
        <w:spacing w:after="0" w:line="240" w:lineRule="auto"/>
        <w:ind w:firstLine="709"/>
        <w:jc w:val="right"/>
        <w:rPr>
          <w:rFonts w:ascii="Times New Roman" w:eastAsia="Times New Roman" w:hAnsi="Times New Roman" w:cs="Times New Roman"/>
          <w:sz w:val="24"/>
          <w:szCs w:val="24"/>
          <w:lang w:eastAsia="ru-RU"/>
        </w:rPr>
      </w:pPr>
    </w:p>
    <w:p w:rsidR="00FD1B87" w:rsidRPr="00FD1B87" w:rsidRDefault="00FD1B87" w:rsidP="00FD1B87">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FD1B87">
        <w:rPr>
          <w:rFonts w:ascii="Times New Roman" w:eastAsia="Times New Roman" w:hAnsi="Times New Roman" w:cs="Times New Roman"/>
          <w:sz w:val="24"/>
          <w:szCs w:val="24"/>
          <w:lang w:eastAsia="ru-RU"/>
        </w:rPr>
        <w:t>от ________________________________</w:t>
      </w:r>
    </w:p>
    <w:p w:rsidR="00FD1B87" w:rsidRPr="00FD1B87" w:rsidRDefault="00FD1B87" w:rsidP="00FD1B87">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FD1B87">
        <w:rPr>
          <w:rFonts w:ascii="Times New Roman" w:eastAsia="Times New Roman" w:hAnsi="Times New Roman" w:cs="Times New Roman"/>
          <w:sz w:val="24"/>
          <w:szCs w:val="24"/>
          <w:lang w:eastAsia="ru-RU"/>
        </w:rPr>
        <w:t>(полное наименование заявителя -</w:t>
      </w:r>
    </w:p>
    <w:p w:rsidR="00FD1B87" w:rsidRPr="00FD1B87" w:rsidRDefault="00FD1B87" w:rsidP="00FD1B87">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FD1B87">
        <w:rPr>
          <w:rFonts w:ascii="Times New Roman" w:eastAsia="Times New Roman" w:hAnsi="Times New Roman" w:cs="Times New Roman"/>
          <w:sz w:val="24"/>
          <w:szCs w:val="24"/>
          <w:lang w:eastAsia="ru-RU"/>
        </w:rPr>
        <w:t>юридического лица или фамилия,</w:t>
      </w:r>
    </w:p>
    <w:p w:rsidR="00FD1B87" w:rsidRPr="00FD1B87" w:rsidRDefault="00FD1B87" w:rsidP="00FD1B87">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FD1B87">
        <w:rPr>
          <w:rFonts w:ascii="Times New Roman" w:eastAsia="Times New Roman" w:hAnsi="Times New Roman" w:cs="Times New Roman"/>
          <w:sz w:val="24"/>
          <w:szCs w:val="24"/>
          <w:lang w:eastAsia="ru-RU"/>
        </w:rPr>
        <w:t>имя и отчество физического лица)</w:t>
      </w:r>
    </w:p>
    <w:p w:rsidR="00FD1B87" w:rsidRPr="00FD1B87" w:rsidRDefault="00FD1B87" w:rsidP="00FD1B8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D1B87" w:rsidRPr="00FD1B87" w:rsidRDefault="00FD1B87" w:rsidP="00FD1B87">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bookmarkStart w:id="7" w:name="Par524"/>
      <w:bookmarkEnd w:id="7"/>
    </w:p>
    <w:p w:rsidR="00FD1B87" w:rsidRPr="00FD1B87" w:rsidRDefault="00FD1B87" w:rsidP="00FD1B87">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FD1B87">
        <w:rPr>
          <w:rFonts w:ascii="Times New Roman" w:eastAsia="Times New Roman" w:hAnsi="Times New Roman" w:cs="Times New Roman"/>
          <w:sz w:val="24"/>
          <w:szCs w:val="24"/>
          <w:lang w:eastAsia="ru-RU"/>
        </w:rPr>
        <w:t>ЗАЯВЛЕНИЕ (ЖАЛОБА)</w:t>
      </w:r>
    </w:p>
    <w:p w:rsidR="00FD1B87" w:rsidRPr="00FD1B87" w:rsidRDefault="00FD1B87" w:rsidP="00FD1B8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D1B87" w:rsidRPr="00FD1B87" w:rsidRDefault="00FD1B87" w:rsidP="00FD1B8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D1B87" w:rsidRPr="00FD1B87" w:rsidRDefault="00FD1B87" w:rsidP="00FD1B8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D1B87">
        <w:rPr>
          <w:rFonts w:ascii="Times New Roman" w:eastAsia="Times New Roman" w:hAnsi="Times New Roman" w:cs="Times New Roman"/>
          <w:sz w:val="24"/>
          <w:szCs w:val="24"/>
          <w:lang w:eastAsia="ru-RU"/>
        </w:rPr>
        <w:t>___________________________________________________________________________</w:t>
      </w:r>
    </w:p>
    <w:p w:rsidR="00FD1B87" w:rsidRPr="00FD1B87" w:rsidRDefault="00FD1B87" w:rsidP="00FD1B8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D1B87" w:rsidRPr="00FD1B87" w:rsidRDefault="00FD1B87" w:rsidP="00FD1B8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D1B87">
        <w:rPr>
          <w:rFonts w:ascii="Times New Roman" w:eastAsia="Times New Roman" w:hAnsi="Times New Roman" w:cs="Times New Roman"/>
          <w:sz w:val="24"/>
          <w:szCs w:val="24"/>
          <w:lang w:eastAsia="ru-RU"/>
        </w:rPr>
        <w:t>___________________________________________________________________________</w:t>
      </w:r>
    </w:p>
    <w:p w:rsidR="00FD1B87" w:rsidRPr="00FD1B87" w:rsidRDefault="00FD1B87" w:rsidP="00FD1B8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D1B87" w:rsidRPr="00FD1B87" w:rsidRDefault="00FD1B87" w:rsidP="00FD1B8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D1B87">
        <w:rPr>
          <w:rFonts w:ascii="Times New Roman" w:eastAsia="Times New Roman" w:hAnsi="Times New Roman" w:cs="Times New Roman"/>
          <w:sz w:val="24"/>
          <w:szCs w:val="24"/>
          <w:lang w:eastAsia="ru-RU"/>
        </w:rPr>
        <w:t>___________________________________________________________________________</w:t>
      </w:r>
    </w:p>
    <w:p w:rsidR="00FD1B87" w:rsidRPr="00FD1B87" w:rsidRDefault="00FD1B87" w:rsidP="00FD1B8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D1B87" w:rsidRPr="00FD1B87" w:rsidRDefault="00FD1B87" w:rsidP="00FD1B8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D1B87">
        <w:rPr>
          <w:rFonts w:ascii="Times New Roman" w:eastAsia="Times New Roman" w:hAnsi="Times New Roman" w:cs="Times New Roman"/>
          <w:sz w:val="24"/>
          <w:szCs w:val="24"/>
          <w:lang w:eastAsia="ru-RU"/>
        </w:rPr>
        <w:t>___________________________________________________________________________</w:t>
      </w:r>
    </w:p>
    <w:p w:rsidR="00FD1B87" w:rsidRPr="00FD1B87" w:rsidRDefault="00FD1B87" w:rsidP="00FD1B87">
      <w:pPr>
        <w:spacing w:after="0" w:line="240" w:lineRule="auto"/>
        <w:ind w:firstLine="709"/>
        <w:jc w:val="both"/>
        <w:rPr>
          <w:rFonts w:ascii="Times New Roman" w:eastAsia="Times New Roman" w:hAnsi="Times New Roman" w:cs="Times New Roman"/>
          <w:sz w:val="24"/>
          <w:szCs w:val="24"/>
          <w:lang w:eastAsia="ru-RU"/>
        </w:rPr>
      </w:pPr>
    </w:p>
    <w:p w:rsidR="00FD1B87" w:rsidRPr="00FD1B87" w:rsidRDefault="00FD1B87" w:rsidP="00FD1B87">
      <w:pPr>
        <w:spacing w:after="0" w:line="240" w:lineRule="auto"/>
        <w:ind w:firstLine="709"/>
        <w:jc w:val="both"/>
        <w:rPr>
          <w:rFonts w:ascii="Times New Roman" w:eastAsia="Times New Roman" w:hAnsi="Times New Roman" w:cs="Times New Roman"/>
          <w:sz w:val="24"/>
          <w:szCs w:val="24"/>
          <w:lang w:eastAsia="ru-RU"/>
        </w:rPr>
      </w:pPr>
    </w:p>
    <w:p w:rsidR="00FD1B87" w:rsidRPr="00FD1B87" w:rsidRDefault="00FD1B87" w:rsidP="00FD1B87">
      <w:pPr>
        <w:spacing w:after="0" w:line="240" w:lineRule="auto"/>
        <w:ind w:firstLine="709"/>
        <w:jc w:val="both"/>
        <w:rPr>
          <w:rFonts w:ascii="Times New Roman" w:eastAsia="Times New Roman" w:hAnsi="Times New Roman" w:cs="Times New Roman"/>
          <w:sz w:val="24"/>
          <w:szCs w:val="24"/>
          <w:lang w:eastAsia="ru-RU"/>
        </w:rPr>
      </w:pPr>
    </w:p>
    <w:p w:rsidR="00FD1B87" w:rsidRPr="00FD1B87" w:rsidRDefault="00FD1B87" w:rsidP="00FD1B87">
      <w:pPr>
        <w:spacing w:after="0" w:line="240" w:lineRule="auto"/>
        <w:ind w:firstLine="709"/>
        <w:jc w:val="right"/>
        <w:rPr>
          <w:rFonts w:ascii="Times New Roman" w:eastAsia="Times New Roman" w:hAnsi="Times New Roman" w:cs="Times New Roman"/>
          <w:color w:val="FF0000"/>
          <w:sz w:val="28"/>
          <w:szCs w:val="28"/>
          <w:lang w:eastAsia="ru-RU"/>
        </w:rPr>
      </w:pPr>
      <w:r w:rsidRPr="00FD1B87">
        <w:rPr>
          <w:rFonts w:ascii="Times New Roman" w:eastAsia="Calibri" w:hAnsi="Times New Roman" w:cs="Times New Roman"/>
          <w:sz w:val="24"/>
          <w:szCs w:val="24"/>
          <w:lang w:eastAsia="ru-RU"/>
        </w:rPr>
        <w:t>(Дата, подпись заявителя)</w:t>
      </w:r>
    </w:p>
    <w:p w:rsidR="00FD1B87" w:rsidRPr="00FD1B87" w:rsidRDefault="00FD1B87" w:rsidP="00FD1B8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sectPr w:rsidR="00FD1B87" w:rsidRPr="00FD1B87" w:rsidSect="00FD1B87">
          <w:headerReference w:type="default" r:id="rId14"/>
          <w:pgSz w:w="11906" w:h="16838"/>
          <w:pgMar w:top="1134" w:right="567" w:bottom="1134" w:left="1134" w:header="720" w:footer="720" w:gutter="0"/>
          <w:cols w:space="720"/>
          <w:docGrid w:linePitch="326"/>
        </w:sect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FD1B87">
        <w:rPr>
          <w:rFonts w:ascii="Times New Roman" w:eastAsia="Times New Roman" w:hAnsi="Times New Roman" w:cs="Times New Roman"/>
          <w:bCs/>
          <w:sz w:val="20"/>
          <w:szCs w:val="20"/>
          <w:lang w:eastAsia="ru-RU"/>
        </w:rPr>
        <w:lastRenderedPageBreak/>
        <w:t xml:space="preserve">Приложение № 3 </w:t>
      </w: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FD1B87">
        <w:rPr>
          <w:rFonts w:ascii="Times New Roman" w:eastAsia="Times New Roman" w:hAnsi="Times New Roman" w:cs="Times New Roman"/>
          <w:sz w:val="20"/>
          <w:szCs w:val="20"/>
          <w:lang w:eastAsia="ru-RU"/>
        </w:rPr>
        <w:t xml:space="preserve">к Административному регламенту </w:t>
      </w:r>
    </w:p>
    <w:p w:rsidR="00FD1B87" w:rsidRPr="00FD1B87" w:rsidRDefault="00FD1B87" w:rsidP="00FD1B87">
      <w:pPr>
        <w:tabs>
          <w:tab w:val="left" w:pos="142"/>
          <w:tab w:val="left" w:pos="284"/>
        </w:tabs>
        <w:spacing w:after="0" w:line="240" w:lineRule="auto"/>
        <w:jc w:val="center"/>
        <w:rPr>
          <w:rFonts w:ascii="Times New Roman" w:eastAsia="Times New Roman" w:hAnsi="Times New Roman" w:cs="Times New Roman"/>
          <w:sz w:val="20"/>
          <w:szCs w:val="20"/>
          <w:lang w:eastAsia="ru-RU"/>
        </w:rPr>
      </w:pPr>
      <w:r w:rsidRPr="00FD1B87">
        <w:rPr>
          <w:rFonts w:ascii="Times New Roman" w:eastAsia="Times New Roman" w:hAnsi="Times New Roman" w:cs="Times New Roman"/>
          <w:bCs/>
          <w:sz w:val="20"/>
          <w:szCs w:val="20"/>
          <w:lang w:eastAsia="ru-RU"/>
        </w:rPr>
        <w:t xml:space="preserve">                                                                                                                                 по предоставлению </w:t>
      </w:r>
      <w:r w:rsidRPr="00FD1B87">
        <w:rPr>
          <w:rFonts w:ascii="Times New Roman" w:eastAsia="Calibri" w:hAnsi="Times New Roman" w:cs="Times New Roman"/>
          <w:sz w:val="20"/>
          <w:szCs w:val="28"/>
          <w:lang w:eastAsia="ru-RU"/>
        </w:rPr>
        <w:t>муниципальной</w:t>
      </w:r>
      <w:r w:rsidRPr="00FD1B87">
        <w:rPr>
          <w:rFonts w:ascii="Times New Roman" w:eastAsia="Times New Roman" w:hAnsi="Times New Roman" w:cs="Times New Roman"/>
          <w:sz w:val="14"/>
          <w:szCs w:val="20"/>
          <w:lang w:eastAsia="ru-RU"/>
        </w:rPr>
        <w:t xml:space="preserve"> </w:t>
      </w:r>
      <w:r w:rsidRPr="00FD1B87">
        <w:rPr>
          <w:rFonts w:ascii="Times New Roman" w:eastAsia="Times New Roman" w:hAnsi="Times New Roman" w:cs="Times New Roman"/>
          <w:bCs/>
          <w:sz w:val="20"/>
          <w:szCs w:val="20"/>
          <w:lang w:eastAsia="ru-RU"/>
        </w:rPr>
        <w:t xml:space="preserve">услуги </w:t>
      </w:r>
    </w:p>
    <w:p w:rsidR="00FD1B87" w:rsidRPr="00FD1B87" w:rsidRDefault="00FD1B87" w:rsidP="00FD1B87">
      <w:pPr>
        <w:tabs>
          <w:tab w:val="left" w:pos="142"/>
          <w:tab w:val="left" w:pos="284"/>
        </w:tabs>
        <w:spacing w:after="0" w:line="240" w:lineRule="auto"/>
        <w:jc w:val="right"/>
        <w:rPr>
          <w:rFonts w:ascii="Times New Roman" w:eastAsia="Calibri" w:hAnsi="Times New Roman" w:cs="Times New Roman"/>
          <w:sz w:val="20"/>
          <w:szCs w:val="28"/>
          <w:lang w:eastAsia="ru-RU"/>
        </w:rPr>
      </w:pPr>
      <w:r w:rsidRPr="00FD1B87">
        <w:rPr>
          <w:rFonts w:ascii="Times New Roman" w:eastAsia="Times New Roman" w:hAnsi="Times New Roman" w:cs="Times New Roman"/>
          <w:bCs/>
          <w:sz w:val="14"/>
          <w:szCs w:val="20"/>
          <w:lang w:eastAsia="ru-RU"/>
        </w:rPr>
        <w:t xml:space="preserve"> </w:t>
      </w:r>
      <w:r w:rsidRPr="00FD1B87">
        <w:rPr>
          <w:rFonts w:ascii="Times New Roman" w:eastAsia="Calibri" w:hAnsi="Times New Roman" w:cs="Times New Roman"/>
          <w:sz w:val="20"/>
          <w:szCs w:val="28"/>
          <w:lang w:eastAsia="ru-RU"/>
        </w:rPr>
        <w:t xml:space="preserve">«Установка информационной вывески, согласование дизайн-проекта </w:t>
      </w:r>
    </w:p>
    <w:p w:rsidR="00FD1B87" w:rsidRPr="00FD1B87" w:rsidRDefault="00FD1B87" w:rsidP="00FD1B87">
      <w:pPr>
        <w:tabs>
          <w:tab w:val="left" w:pos="142"/>
          <w:tab w:val="left" w:pos="284"/>
        </w:tabs>
        <w:spacing w:after="0" w:line="240" w:lineRule="auto"/>
        <w:jc w:val="right"/>
        <w:rPr>
          <w:rFonts w:ascii="Times New Roman" w:eastAsia="Calibri" w:hAnsi="Times New Roman" w:cs="Times New Roman"/>
          <w:sz w:val="20"/>
          <w:szCs w:val="28"/>
          <w:lang w:eastAsia="ru-RU"/>
        </w:rPr>
      </w:pPr>
      <w:r w:rsidRPr="00FD1B87">
        <w:rPr>
          <w:rFonts w:ascii="Times New Roman" w:eastAsia="Calibri" w:hAnsi="Times New Roman" w:cs="Times New Roman"/>
          <w:sz w:val="20"/>
          <w:szCs w:val="28"/>
          <w:lang w:eastAsia="ru-RU"/>
        </w:rPr>
        <w:t xml:space="preserve">размещения вывески»  </w:t>
      </w:r>
    </w:p>
    <w:p w:rsidR="00FD1B87" w:rsidRPr="00FD1B87" w:rsidRDefault="00FD1B87" w:rsidP="00FD1B87">
      <w:pPr>
        <w:tabs>
          <w:tab w:val="left" w:pos="142"/>
          <w:tab w:val="left" w:pos="284"/>
        </w:tabs>
        <w:spacing w:after="0" w:line="240" w:lineRule="auto"/>
        <w:jc w:val="right"/>
        <w:rPr>
          <w:rFonts w:ascii="Times New Roman" w:eastAsia="Calibri" w:hAnsi="Times New Roman" w:cs="Times New Roman"/>
          <w:sz w:val="20"/>
          <w:szCs w:val="28"/>
          <w:lang w:eastAsia="ru-RU"/>
        </w:rPr>
      </w:pPr>
    </w:p>
    <w:p w:rsidR="00FD1B87" w:rsidRPr="00FD1B87" w:rsidRDefault="00FD1B87" w:rsidP="00FD1B87">
      <w:pPr>
        <w:shd w:val="clear" w:color="auto" w:fill="FFFFFF"/>
        <w:spacing w:after="0" w:line="291" w:lineRule="atLeast"/>
        <w:ind w:firstLine="567"/>
        <w:jc w:val="center"/>
        <w:textAlignment w:val="baseline"/>
        <w:rPr>
          <w:rFonts w:ascii="Times New Roman" w:eastAsia="Times New Roman" w:hAnsi="Times New Roman" w:cs="Times New Roman"/>
          <w:spacing w:val="2"/>
          <w:sz w:val="26"/>
          <w:szCs w:val="26"/>
          <w:lang w:eastAsia="ru-RU"/>
        </w:rPr>
      </w:pPr>
      <w:r w:rsidRPr="00FD1B87">
        <w:rPr>
          <w:rFonts w:ascii="Times New Roman" w:eastAsia="Times New Roman" w:hAnsi="Times New Roman" w:cs="Times New Roman"/>
          <w:spacing w:val="2"/>
          <w:sz w:val="26"/>
          <w:szCs w:val="26"/>
          <w:lang w:eastAsia="ru-RU"/>
        </w:rPr>
        <w:t>Требования к оформлению дизайн-проекта информационной вывески</w:t>
      </w:r>
    </w:p>
    <w:p w:rsidR="00FD1B87" w:rsidRPr="00FD1B87" w:rsidRDefault="00FD1B87" w:rsidP="00FD1B87">
      <w:pPr>
        <w:shd w:val="clear" w:color="auto" w:fill="FFFFFF"/>
        <w:spacing w:after="0" w:line="291" w:lineRule="atLeast"/>
        <w:ind w:firstLine="567"/>
        <w:jc w:val="both"/>
        <w:textAlignment w:val="baseline"/>
        <w:rPr>
          <w:rFonts w:ascii="Times New Roman" w:eastAsia="Times New Roman" w:hAnsi="Times New Roman" w:cs="Times New Roman"/>
          <w:spacing w:val="2"/>
          <w:sz w:val="26"/>
          <w:szCs w:val="26"/>
          <w:lang w:eastAsia="ru-RU"/>
        </w:rPr>
      </w:pPr>
    </w:p>
    <w:p w:rsidR="00FD1B87" w:rsidRPr="00FD1B87" w:rsidRDefault="00FD1B87" w:rsidP="00FD1B87">
      <w:pPr>
        <w:shd w:val="clear" w:color="auto" w:fill="FFFFFF"/>
        <w:spacing w:after="0" w:line="291" w:lineRule="atLeast"/>
        <w:ind w:firstLine="567"/>
        <w:jc w:val="both"/>
        <w:textAlignment w:val="baseline"/>
        <w:rPr>
          <w:rFonts w:ascii="Times New Roman" w:eastAsia="Times New Roman" w:hAnsi="Times New Roman" w:cs="Times New Roman"/>
          <w:spacing w:val="2"/>
          <w:sz w:val="25"/>
          <w:szCs w:val="25"/>
          <w:lang w:eastAsia="ru-RU"/>
        </w:rPr>
      </w:pPr>
      <w:r w:rsidRPr="00FD1B87">
        <w:rPr>
          <w:rFonts w:ascii="Times New Roman" w:eastAsia="Times New Roman" w:hAnsi="Times New Roman" w:cs="Times New Roman"/>
          <w:spacing w:val="2"/>
          <w:sz w:val="25"/>
          <w:szCs w:val="25"/>
          <w:lang w:eastAsia="ru-RU"/>
        </w:rPr>
        <w:t>Материалы текстовой части дизайн-проекта должны содержать следующую информацию:</w:t>
      </w:r>
    </w:p>
    <w:p w:rsidR="00FD1B87" w:rsidRPr="00FD1B87" w:rsidRDefault="00FD1B87" w:rsidP="00FD1B87">
      <w:pPr>
        <w:shd w:val="clear" w:color="auto" w:fill="FFFFFF"/>
        <w:spacing w:after="0" w:line="291" w:lineRule="atLeast"/>
        <w:ind w:firstLine="567"/>
        <w:jc w:val="both"/>
        <w:textAlignment w:val="baseline"/>
        <w:rPr>
          <w:rFonts w:ascii="Times New Roman" w:eastAsia="Times New Roman" w:hAnsi="Times New Roman" w:cs="Times New Roman"/>
          <w:spacing w:val="2"/>
          <w:sz w:val="25"/>
          <w:szCs w:val="25"/>
          <w:lang w:eastAsia="ru-RU"/>
        </w:rPr>
      </w:pPr>
      <w:r w:rsidRPr="00FD1B87">
        <w:rPr>
          <w:rFonts w:ascii="Times New Roman" w:eastAsia="Times New Roman" w:hAnsi="Times New Roman" w:cs="Times New Roman"/>
          <w:spacing w:val="2"/>
          <w:sz w:val="25"/>
          <w:szCs w:val="25"/>
          <w:lang w:eastAsia="ru-RU"/>
        </w:rPr>
        <w:t>- адресные ориентиры;</w:t>
      </w:r>
    </w:p>
    <w:p w:rsidR="00FD1B87" w:rsidRPr="00FD1B87" w:rsidRDefault="00FD1B87" w:rsidP="00FD1B87">
      <w:pPr>
        <w:shd w:val="clear" w:color="auto" w:fill="FFFFFF"/>
        <w:spacing w:after="0" w:line="291" w:lineRule="atLeast"/>
        <w:ind w:firstLine="567"/>
        <w:jc w:val="both"/>
        <w:textAlignment w:val="baseline"/>
        <w:rPr>
          <w:rFonts w:ascii="Times New Roman" w:eastAsia="Times New Roman" w:hAnsi="Times New Roman" w:cs="Times New Roman"/>
          <w:spacing w:val="2"/>
          <w:sz w:val="25"/>
          <w:szCs w:val="25"/>
          <w:lang w:eastAsia="ru-RU"/>
        </w:rPr>
      </w:pPr>
      <w:r w:rsidRPr="00FD1B87">
        <w:rPr>
          <w:rFonts w:ascii="Times New Roman" w:eastAsia="Times New Roman" w:hAnsi="Times New Roman" w:cs="Times New Roman"/>
          <w:spacing w:val="2"/>
          <w:sz w:val="25"/>
          <w:szCs w:val="25"/>
          <w:lang w:eastAsia="ru-RU"/>
        </w:rPr>
        <w:t>- данные о заказчике проекта (ФИО/наименование организации);</w:t>
      </w:r>
    </w:p>
    <w:p w:rsidR="00FD1B87" w:rsidRPr="00FD1B87" w:rsidRDefault="00FD1B87" w:rsidP="00FD1B87">
      <w:pPr>
        <w:shd w:val="clear" w:color="auto" w:fill="FFFFFF"/>
        <w:spacing w:after="0" w:line="291" w:lineRule="atLeast"/>
        <w:ind w:firstLine="567"/>
        <w:jc w:val="both"/>
        <w:textAlignment w:val="baseline"/>
        <w:rPr>
          <w:rFonts w:ascii="Times New Roman" w:eastAsia="Times New Roman" w:hAnsi="Times New Roman" w:cs="Times New Roman"/>
          <w:spacing w:val="2"/>
          <w:sz w:val="25"/>
          <w:szCs w:val="25"/>
          <w:lang w:eastAsia="ru-RU"/>
        </w:rPr>
      </w:pPr>
      <w:r w:rsidRPr="00FD1B87">
        <w:rPr>
          <w:rFonts w:ascii="Times New Roman" w:eastAsia="Times New Roman" w:hAnsi="Times New Roman" w:cs="Times New Roman"/>
          <w:spacing w:val="2"/>
          <w:sz w:val="25"/>
          <w:szCs w:val="25"/>
          <w:lang w:eastAsia="ru-RU"/>
        </w:rPr>
        <w:t>- данные об исполнителе проекта (наименование организации/индивидуального предпринимателя);</w:t>
      </w:r>
    </w:p>
    <w:p w:rsidR="00FD1B87" w:rsidRPr="00FD1B87" w:rsidRDefault="00FD1B87" w:rsidP="00FD1B87">
      <w:pPr>
        <w:shd w:val="clear" w:color="auto" w:fill="FFFFFF"/>
        <w:spacing w:after="0" w:line="291" w:lineRule="atLeast"/>
        <w:ind w:firstLine="567"/>
        <w:jc w:val="both"/>
        <w:textAlignment w:val="baseline"/>
        <w:rPr>
          <w:rFonts w:ascii="Times New Roman" w:eastAsia="Times New Roman" w:hAnsi="Times New Roman" w:cs="Times New Roman"/>
          <w:spacing w:val="2"/>
          <w:sz w:val="25"/>
          <w:szCs w:val="25"/>
          <w:lang w:eastAsia="ru-RU"/>
        </w:rPr>
      </w:pPr>
      <w:r w:rsidRPr="00FD1B87">
        <w:rPr>
          <w:rFonts w:ascii="Times New Roman" w:eastAsia="Times New Roman" w:hAnsi="Times New Roman" w:cs="Times New Roman"/>
          <w:spacing w:val="2"/>
          <w:sz w:val="25"/>
          <w:szCs w:val="25"/>
          <w:lang w:eastAsia="ru-RU"/>
        </w:rPr>
        <w:t>- дата разработки проекта;</w:t>
      </w:r>
    </w:p>
    <w:p w:rsidR="00FD1B87" w:rsidRPr="00FD1B87" w:rsidRDefault="00FD1B87" w:rsidP="00FD1B87">
      <w:pPr>
        <w:shd w:val="clear" w:color="auto" w:fill="FFFFFF"/>
        <w:spacing w:after="0" w:line="291" w:lineRule="atLeast"/>
        <w:ind w:firstLine="567"/>
        <w:jc w:val="both"/>
        <w:textAlignment w:val="baseline"/>
        <w:rPr>
          <w:rFonts w:ascii="Times New Roman" w:eastAsia="Times New Roman" w:hAnsi="Times New Roman" w:cs="Times New Roman"/>
          <w:sz w:val="25"/>
          <w:szCs w:val="25"/>
          <w:lang w:eastAsia="ru-RU"/>
        </w:rPr>
      </w:pPr>
      <w:r w:rsidRPr="00FD1B87">
        <w:rPr>
          <w:rFonts w:ascii="Times New Roman" w:eastAsia="Times New Roman" w:hAnsi="Times New Roman" w:cs="Times New Roman"/>
          <w:spacing w:val="2"/>
          <w:sz w:val="25"/>
          <w:szCs w:val="25"/>
          <w:lang w:eastAsia="ru-RU"/>
        </w:rPr>
        <w:t xml:space="preserve">- сведение о здании, </w:t>
      </w:r>
      <w:r w:rsidRPr="00FD1B87">
        <w:rPr>
          <w:rFonts w:ascii="Times New Roman" w:eastAsia="Times New Roman" w:hAnsi="Times New Roman" w:cs="Times New Roman"/>
          <w:sz w:val="25"/>
          <w:szCs w:val="25"/>
          <w:lang w:eastAsia="ru-RU"/>
        </w:rPr>
        <w:t>строении, сооружении, помещении, на внешних поверхностях которого предусматривается размещение вывески. В случае размещения ценовых табло автозаправочных станций, сведения о таких автозаправочных станциях;</w:t>
      </w:r>
    </w:p>
    <w:p w:rsidR="00FD1B87" w:rsidRPr="00FD1B87" w:rsidRDefault="00FD1B87" w:rsidP="00FD1B87">
      <w:pPr>
        <w:shd w:val="clear" w:color="auto" w:fill="FFFFFF"/>
        <w:spacing w:after="0" w:line="291" w:lineRule="atLeast"/>
        <w:ind w:firstLine="567"/>
        <w:jc w:val="both"/>
        <w:textAlignment w:val="baseline"/>
        <w:rPr>
          <w:rFonts w:ascii="Times New Roman" w:eastAsia="Times New Roman" w:hAnsi="Times New Roman" w:cs="Times New Roman"/>
          <w:sz w:val="25"/>
          <w:szCs w:val="25"/>
          <w:lang w:eastAsia="ru-RU"/>
        </w:rPr>
      </w:pPr>
      <w:r w:rsidRPr="00FD1B87">
        <w:rPr>
          <w:rFonts w:ascii="Times New Roman" w:eastAsia="Times New Roman" w:hAnsi="Times New Roman" w:cs="Times New Roman"/>
          <w:sz w:val="25"/>
          <w:szCs w:val="25"/>
          <w:lang w:eastAsia="ru-RU"/>
        </w:rPr>
        <w:t>- сведения о типе и виде конструкции вывески, габаритах, месте размещения, способе крепления/ установки, наличии освещения (подсветка наружная/внутренняя, количество, мощность световых элементов), материале, цвете, основных конструктивных элементах.</w:t>
      </w:r>
    </w:p>
    <w:p w:rsidR="00FD1B87" w:rsidRPr="00FD1B87" w:rsidRDefault="00FD1B87" w:rsidP="00FD1B87">
      <w:pPr>
        <w:shd w:val="clear" w:color="auto" w:fill="FFFFFF"/>
        <w:spacing w:after="0" w:line="291" w:lineRule="atLeast"/>
        <w:ind w:firstLine="567"/>
        <w:jc w:val="both"/>
        <w:textAlignment w:val="baseline"/>
        <w:rPr>
          <w:rFonts w:ascii="Times New Roman" w:eastAsia="Times New Roman" w:hAnsi="Times New Roman" w:cs="Times New Roman"/>
          <w:spacing w:val="2"/>
          <w:sz w:val="25"/>
          <w:szCs w:val="25"/>
          <w:lang w:eastAsia="ru-RU"/>
        </w:rPr>
      </w:pPr>
      <w:r w:rsidRPr="00FD1B87">
        <w:rPr>
          <w:rFonts w:ascii="Times New Roman" w:eastAsia="Times New Roman" w:hAnsi="Times New Roman" w:cs="Times New Roman"/>
          <w:spacing w:val="2"/>
          <w:sz w:val="25"/>
          <w:szCs w:val="25"/>
          <w:lang w:eastAsia="ru-RU"/>
        </w:rPr>
        <w:t>Материалы графической части дизайн-проекта должны содержать:</w:t>
      </w:r>
    </w:p>
    <w:p w:rsidR="00FD1B87" w:rsidRPr="00FD1B87" w:rsidRDefault="00FD1B87" w:rsidP="00FD1B87">
      <w:pPr>
        <w:shd w:val="clear" w:color="auto" w:fill="FFFFFF"/>
        <w:spacing w:after="0" w:line="291" w:lineRule="atLeast"/>
        <w:ind w:firstLine="567"/>
        <w:jc w:val="both"/>
        <w:textAlignment w:val="baseline"/>
        <w:rPr>
          <w:rFonts w:ascii="Times New Roman" w:eastAsia="Times New Roman" w:hAnsi="Times New Roman" w:cs="Times New Roman"/>
          <w:spacing w:val="2"/>
          <w:sz w:val="25"/>
          <w:szCs w:val="25"/>
          <w:lang w:eastAsia="ru-RU"/>
        </w:rPr>
      </w:pPr>
      <w:r w:rsidRPr="00FD1B87">
        <w:rPr>
          <w:rFonts w:ascii="Times New Roman" w:eastAsia="Times New Roman" w:hAnsi="Times New Roman" w:cs="Times New Roman"/>
          <w:spacing w:val="2"/>
          <w:sz w:val="25"/>
          <w:szCs w:val="25"/>
          <w:lang w:eastAsia="ru-RU"/>
        </w:rPr>
        <w:t xml:space="preserve">- ситуационную схему; </w:t>
      </w:r>
    </w:p>
    <w:p w:rsidR="00FD1B87" w:rsidRPr="00FD1B87" w:rsidRDefault="00FD1B87" w:rsidP="00FD1B87">
      <w:pPr>
        <w:shd w:val="clear" w:color="auto" w:fill="FFFFFF"/>
        <w:spacing w:after="0" w:line="291" w:lineRule="atLeast"/>
        <w:ind w:firstLine="567"/>
        <w:jc w:val="both"/>
        <w:textAlignment w:val="baseline"/>
        <w:rPr>
          <w:rFonts w:ascii="Times New Roman" w:eastAsia="Times New Roman" w:hAnsi="Times New Roman" w:cs="Times New Roman"/>
          <w:spacing w:val="2"/>
          <w:sz w:val="25"/>
          <w:szCs w:val="25"/>
          <w:lang w:eastAsia="ru-RU"/>
        </w:rPr>
      </w:pPr>
      <w:r w:rsidRPr="00FD1B87">
        <w:rPr>
          <w:rFonts w:ascii="Times New Roman" w:eastAsia="Times New Roman" w:hAnsi="Times New Roman" w:cs="Times New Roman"/>
          <w:spacing w:val="2"/>
          <w:sz w:val="25"/>
          <w:szCs w:val="25"/>
          <w:lang w:eastAsia="ru-RU"/>
        </w:rPr>
        <w:t>- чертеж фасадов с местом размещения информационной вывески с привязкой вывески к основным осям и конструктивным элементам, указанием габаритов (взамен чертежа фасада возможно использование качественной фотографии, не содержащей объектов, препятствующих визуальному восприятию и перекрывающих фасад (другими строениями, деревьями, автотранспортом) с минимально возможным перспективным искажением);</w:t>
      </w:r>
    </w:p>
    <w:p w:rsidR="00FD1B87" w:rsidRPr="00FD1B87" w:rsidRDefault="00FD1B87" w:rsidP="00FD1B87">
      <w:pPr>
        <w:shd w:val="clear" w:color="auto" w:fill="FFFFFF"/>
        <w:spacing w:after="0" w:line="291" w:lineRule="atLeast"/>
        <w:ind w:firstLine="567"/>
        <w:jc w:val="both"/>
        <w:textAlignment w:val="baseline"/>
        <w:rPr>
          <w:rFonts w:ascii="Times New Roman" w:eastAsia="Times New Roman" w:hAnsi="Times New Roman" w:cs="Times New Roman"/>
          <w:spacing w:val="2"/>
          <w:sz w:val="25"/>
          <w:szCs w:val="25"/>
          <w:lang w:eastAsia="ru-RU"/>
        </w:rPr>
      </w:pPr>
      <w:r w:rsidRPr="00FD1B87">
        <w:rPr>
          <w:rFonts w:ascii="Times New Roman" w:eastAsia="Times New Roman" w:hAnsi="Times New Roman" w:cs="Times New Roman"/>
          <w:spacing w:val="2"/>
          <w:sz w:val="25"/>
          <w:szCs w:val="25"/>
          <w:lang w:eastAsia="ru-RU"/>
        </w:rPr>
        <w:t xml:space="preserve">- </w:t>
      </w:r>
      <w:proofErr w:type="spellStart"/>
      <w:r w:rsidRPr="00FD1B87">
        <w:rPr>
          <w:rFonts w:ascii="Times New Roman" w:eastAsia="Times New Roman" w:hAnsi="Times New Roman" w:cs="Times New Roman"/>
          <w:spacing w:val="2"/>
          <w:sz w:val="25"/>
          <w:szCs w:val="25"/>
          <w:lang w:eastAsia="ru-RU"/>
        </w:rPr>
        <w:t>фотофиксация</w:t>
      </w:r>
      <w:proofErr w:type="spellEnd"/>
      <w:r w:rsidRPr="00FD1B87">
        <w:rPr>
          <w:rFonts w:ascii="Times New Roman" w:eastAsia="Times New Roman" w:hAnsi="Times New Roman" w:cs="Times New Roman"/>
          <w:spacing w:val="2"/>
          <w:sz w:val="25"/>
          <w:szCs w:val="25"/>
          <w:lang w:eastAsia="ru-RU"/>
        </w:rPr>
        <w:t xml:space="preserve"> существующего положения;</w:t>
      </w:r>
    </w:p>
    <w:p w:rsidR="00FD1B87" w:rsidRPr="00FD1B87" w:rsidRDefault="00FD1B87" w:rsidP="00FD1B87">
      <w:pPr>
        <w:shd w:val="clear" w:color="auto" w:fill="FFFFFF"/>
        <w:spacing w:after="0" w:line="291" w:lineRule="atLeast"/>
        <w:ind w:firstLine="567"/>
        <w:jc w:val="both"/>
        <w:textAlignment w:val="baseline"/>
        <w:rPr>
          <w:rFonts w:ascii="Times New Roman" w:eastAsia="Times New Roman" w:hAnsi="Times New Roman" w:cs="Times New Roman"/>
          <w:spacing w:val="2"/>
          <w:sz w:val="25"/>
          <w:szCs w:val="25"/>
          <w:lang w:eastAsia="ru-RU"/>
        </w:rPr>
      </w:pPr>
      <w:r w:rsidRPr="00FD1B87">
        <w:rPr>
          <w:rFonts w:ascii="Times New Roman" w:eastAsia="Times New Roman" w:hAnsi="Times New Roman" w:cs="Times New Roman"/>
          <w:spacing w:val="2"/>
          <w:sz w:val="25"/>
          <w:szCs w:val="25"/>
          <w:lang w:eastAsia="ru-RU"/>
        </w:rPr>
        <w:t>- фотомонтаж для демонстрации предлагаемого места размещения;</w:t>
      </w:r>
    </w:p>
    <w:p w:rsidR="00FD1B87" w:rsidRPr="00FD1B87" w:rsidRDefault="00FD1B87" w:rsidP="00FD1B87">
      <w:pPr>
        <w:shd w:val="clear" w:color="auto" w:fill="FFFFFF"/>
        <w:spacing w:after="0" w:line="291" w:lineRule="atLeast"/>
        <w:ind w:firstLine="567"/>
        <w:jc w:val="both"/>
        <w:textAlignment w:val="baseline"/>
        <w:rPr>
          <w:rFonts w:ascii="Times New Roman" w:eastAsia="Times New Roman" w:hAnsi="Times New Roman" w:cs="Times New Roman"/>
          <w:spacing w:val="2"/>
          <w:sz w:val="25"/>
          <w:szCs w:val="25"/>
          <w:lang w:eastAsia="ru-RU"/>
        </w:rPr>
      </w:pPr>
      <w:r w:rsidRPr="00FD1B87">
        <w:rPr>
          <w:rFonts w:ascii="Times New Roman" w:eastAsia="Times New Roman" w:hAnsi="Times New Roman" w:cs="Times New Roman"/>
          <w:spacing w:val="2"/>
          <w:sz w:val="25"/>
          <w:szCs w:val="25"/>
          <w:lang w:eastAsia="ru-RU"/>
        </w:rPr>
        <w:t>- эскиз информационной конструкции с указанием габаритных размеров и содержания (в дневное время суток, в ночное время суток);</w:t>
      </w:r>
    </w:p>
    <w:p w:rsidR="00FD1B87" w:rsidRPr="00FD1B87" w:rsidRDefault="00FD1B87" w:rsidP="00FD1B87">
      <w:pPr>
        <w:shd w:val="clear" w:color="auto" w:fill="FFFFFF"/>
        <w:spacing w:after="0" w:line="291" w:lineRule="atLeast"/>
        <w:ind w:firstLine="567"/>
        <w:jc w:val="both"/>
        <w:textAlignment w:val="baseline"/>
        <w:rPr>
          <w:rFonts w:ascii="Times New Roman" w:eastAsia="Times New Roman" w:hAnsi="Times New Roman" w:cs="Times New Roman"/>
          <w:spacing w:val="2"/>
          <w:sz w:val="25"/>
          <w:szCs w:val="25"/>
          <w:lang w:eastAsia="ru-RU"/>
        </w:rPr>
      </w:pPr>
      <w:r w:rsidRPr="00FD1B87">
        <w:rPr>
          <w:rFonts w:ascii="Times New Roman" w:eastAsia="Times New Roman" w:hAnsi="Times New Roman" w:cs="Times New Roman"/>
          <w:spacing w:val="2"/>
          <w:sz w:val="25"/>
          <w:szCs w:val="25"/>
          <w:lang w:eastAsia="ru-RU"/>
        </w:rPr>
        <w:t>- сведения о способе крепления/установки вывески и наличии искусственного освещения;</w:t>
      </w:r>
    </w:p>
    <w:p w:rsidR="00FD1B87" w:rsidRPr="00FD1B87" w:rsidRDefault="00FD1B87" w:rsidP="00FD1B87">
      <w:pPr>
        <w:shd w:val="clear" w:color="auto" w:fill="FFFFFF"/>
        <w:spacing w:after="0" w:line="291" w:lineRule="atLeast"/>
        <w:ind w:firstLine="567"/>
        <w:jc w:val="both"/>
        <w:textAlignment w:val="baseline"/>
        <w:rPr>
          <w:rFonts w:ascii="Times New Roman" w:eastAsia="Times New Roman" w:hAnsi="Times New Roman" w:cs="Times New Roman"/>
          <w:spacing w:val="2"/>
          <w:sz w:val="25"/>
          <w:szCs w:val="25"/>
          <w:lang w:eastAsia="ru-RU"/>
        </w:rPr>
      </w:pPr>
      <w:r w:rsidRPr="00FD1B87">
        <w:rPr>
          <w:rFonts w:ascii="Times New Roman" w:eastAsia="Times New Roman" w:hAnsi="Times New Roman" w:cs="Times New Roman"/>
          <w:spacing w:val="2"/>
          <w:sz w:val="25"/>
          <w:szCs w:val="25"/>
          <w:lang w:eastAsia="ru-RU"/>
        </w:rPr>
        <w:t>- иные материалы и чертежи при необходимости.</w:t>
      </w:r>
    </w:p>
    <w:p w:rsidR="00FD1B87" w:rsidRPr="00FD1B87" w:rsidRDefault="00FD1B87" w:rsidP="00FD1B87">
      <w:pPr>
        <w:shd w:val="clear" w:color="auto" w:fill="FFFFFF"/>
        <w:spacing w:after="0" w:line="291" w:lineRule="atLeast"/>
        <w:ind w:firstLine="567"/>
        <w:jc w:val="both"/>
        <w:textAlignment w:val="baseline"/>
        <w:rPr>
          <w:rFonts w:ascii="Times New Roman" w:eastAsia="Times New Roman" w:hAnsi="Times New Roman" w:cs="Times New Roman"/>
          <w:spacing w:val="2"/>
          <w:sz w:val="25"/>
          <w:szCs w:val="25"/>
          <w:lang w:eastAsia="ru-RU"/>
        </w:rPr>
      </w:pPr>
      <w:r w:rsidRPr="00FD1B87">
        <w:rPr>
          <w:rFonts w:ascii="Times New Roman" w:eastAsia="Times New Roman" w:hAnsi="Times New Roman" w:cs="Times New Roman"/>
          <w:sz w:val="25"/>
          <w:szCs w:val="25"/>
          <w:lang w:eastAsia="ru-RU"/>
        </w:rPr>
        <w:t xml:space="preserve">Каждый лист дизайн-проекта выполняется на листах формата А4 (при необходимости может быть выполнен на листах формата А3) со штампом. В штампе указываются </w:t>
      </w:r>
      <w:r w:rsidRPr="00FD1B87">
        <w:rPr>
          <w:rFonts w:ascii="Times New Roman" w:eastAsia="Times New Roman" w:hAnsi="Times New Roman" w:cs="Times New Roman"/>
          <w:spacing w:val="2"/>
          <w:sz w:val="25"/>
          <w:szCs w:val="25"/>
          <w:shd w:val="clear" w:color="auto" w:fill="FFFFFF"/>
          <w:lang w:eastAsia="ru-RU"/>
        </w:rPr>
        <w:t>должности, инициалы и фамилии лиц, принимавших участие в разработке, контроле и согласовании проекта. Листы оформляются подписями указанных лиц с указанием даты подписания. На листах также проставляется печать организации/индивидуального предпринимателя, подготовивших проект.</w:t>
      </w:r>
    </w:p>
    <w:p w:rsidR="00FD1B87" w:rsidRPr="00FD1B87" w:rsidRDefault="00FD1B87" w:rsidP="00FD1B87">
      <w:pPr>
        <w:shd w:val="clear" w:color="auto" w:fill="FFFFFF"/>
        <w:spacing w:after="0" w:line="291" w:lineRule="atLeast"/>
        <w:ind w:firstLine="567"/>
        <w:jc w:val="both"/>
        <w:textAlignment w:val="baseline"/>
        <w:rPr>
          <w:rFonts w:ascii="Times New Roman" w:eastAsia="Times New Roman" w:hAnsi="Times New Roman" w:cs="Times New Roman"/>
          <w:sz w:val="25"/>
          <w:szCs w:val="25"/>
          <w:shd w:val="clear" w:color="auto" w:fill="FFFFFF"/>
          <w:lang w:eastAsia="ru-RU"/>
        </w:rPr>
      </w:pPr>
      <w:r w:rsidRPr="00FD1B87">
        <w:rPr>
          <w:rFonts w:ascii="Times New Roman" w:eastAsia="Times New Roman" w:hAnsi="Times New Roman" w:cs="Times New Roman"/>
          <w:sz w:val="25"/>
          <w:szCs w:val="25"/>
          <w:shd w:val="clear" w:color="auto" w:fill="FFFFFF"/>
          <w:lang w:eastAsia="ru-RU"/>
        </w:rPr>
        <w:t xml:space="preserve">Дизайн-проект может быть предоставлен как в бумажном виде, так и в электронной форме (отсканированный проект в полноцветном режиме, с разрешением не менее 300 точек на дюйм). </w:t>
      </w:r>
    </w:p>
    <w:p w:rsidR="00FD1B87" w:rsidRPr="00FD1B87" w:rsidRDefault="00FD1B87" w:rsidP="00FD1B87">
      <w:pPr>
        <w:tabs>
          <w:tab w:val="left" w:pos="142"/>
          <w:tab w:val="left" w:pos="284"/>
        </w:tabs>
        <w:spacing w:after="0" w:line="240" w:lineRule="auto"/>
        <w:rPr>
          <w:rFonts w:ascii="Times New Roman" w:eastAsia="Times New Roman" w:hAnsi="Times New Roman" w:cs="Times New Roman"/>
          <w:sz w:val="25"/>
          <w:szCs w:val="25"/>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FD1B87">
        <w:rPr>
          <w:rFonts w:ascii="Times New Roman" w:eastAsia="Times New Roman" w:hAnsi="Times New Roman" w:cs="Times New Roman"/>
          <w:sz w:val="28"/>
          <w:szCs w:val="28"/>
          <w:lang w:eastAsia="ru-RU"/>
        </w:rPr>
        <w:br w:type="page"/>
      </w:r>
      <w:r w:rsidRPr="00FD1B87">
        <w:rPr>
          <w:rFonts w:ascii="Times New Roman" w:eastAsia="Times New Roman" w:hAnsi="Times New Roman" w:cs="Times New Roman"/>
          <w:bCs/>
          <w:sz w:val="20"/>
          <w:szCs w:val="20"/>
          <w:lang w:eastAsia="ru-RU"/>
        </w:rPr>
        <w:lastRenderedPageBreak/>
        <w:t xml:space="preserve">Приложение № 4 </w:t>
      </w: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FD1B87">
        <w:rPr>
          <w:rFonts w:ascii="Times New Roman" w:eastAsia="Times New Roman" w:hAnsi="Times New Roman" w:cs="Times New Roman"/>
          <w:bCs/>
          <w:sz w:val="20"/>
          <w:szCs w:val="20"/>
          <w:lang w:eastAsia="ru-RU"/>
        </w:rPr>
        <w:t xml:space="preserve">по предоставлению </w:t>
      </w:r>
      <w:r w:rsidRPr="00FD1B87">
        <w:rPr>
          <w:rFonts w:ascii="Times New Roman" w:eastAsia="Calibri" w:hAnsi="Times New Roman" w:cs="Times New Roman"/>
          <w:sz w:val="20"/>
          <w:szCs w:val="28"/>
          <w:lang w:eastAsia="ru-RU"/>
        </w:rPr>
        <w:t>муниципальной</w:t>
      </w:r>
      <w:r w:rsidRPr="00FD1B87">
        <w:rPr>
          <w:rFonts w:ascii="Times New Roman" w:eastAsia="Times New Roman" w:hAnsi="Times New Roman" w:cs="Times New Roman"/>
          <w:sz w:val="14"/>
          <w:szCs w:val="20"/>
          <w:lang w:eastAsia="ru-RU"/>
        </w:rPr>
        <w:t xml:space="preserve"> </w:t>
      </w:r>
      <w:r w:rsidRPr="00FD1B87">
        <w:rPr>
          <w:rFonts w:ascii="Times New Roman" w:eastAsia="Times New Roman" w:hAnsi="Times New Roman" w:cs="Times New Roman"/>
          <w:bCs/>
          <w:sz w:val="20"/>
          <w:szCs w:val="20"/>
          <w:lang w:eastAsia="ru-RU"/>
        </w:rPr>
        <w:t xml:space="preserve">услуги </w:t>
      </w:r>
    </w:p>
    <w:p w:rsidR="00FD1B87" w:rsidRPr="00FD1B87" w:rsidRDefault="00FD1B87" w:rsidP="00FD1B87">
      <w:pPr>
        <w:tabs>
          <w:tab w:val="left" w:pos="142"/>
          <w:tab w:val="left" w:pos="284"/>
        </w:tabs>
        <w:spacing w:after="0" w:line="240" w:lineRule="auto"/>
        <w:jc w:val="right"/>
        <w:rPr>
          <w:rFonts w:ascii="Times New Roman" w:eastAsia="Calibri" w:hAnsi="Times New Roman" w:cs="Times New Roman"/>
          <w:sz w:val="20"/>
          <w:szCs w:val="28"/>
          <w:lang w:eastAsia="ru-RU"/>
        </w:rPr>
      </w:pPr>
      <w:r w:rsidRPr="00FD1B87">
        <w:rPr>
          <w:rFonts w:ascii="Times New Roman" w:eastAsia="Times New Roman" w:hAnsi="Times New Roman" w:cs="Times New Roman"/>
          <w:bCs/>
          <w:sz w:val="14"/>
          <w:szCs w:val="20"/>
          <w:lang w:eastAsia="ru-RU"/>
        </w:rPr>
        <w:t xml:space="preserve"> </w:t>
      </w:r>
      <w:r w:rsidRPr="00FD1B87">
        <w:rPr>
          <w:rFonts w:ascii="Times New Roman" w:eastAsia="Calibri" w:hAnsi="Times New Roman" w:cs="Times New Roman"/>
          <w:sz w:val="20"/>
          <w:szCs w:val="28"/>
          <w:lang w:eastAsia="ru-RU"/>
        </w:rPr>
        <w:t xml:space="preserve">«Установка информационной вывески, согласование дизайн-проекта </w:t>
      </w:r>
    </w:p>
    <w:p w:rsidR="00FD1B87" w:rsidRPr="00FD1B87" w:rsidRDefault="00FD1B87" w:rsidP="00FD1B87">
      <w:pPr>
        <w:tabs>
          <w:tab w:val="left" w:pos="142"/>
          <w:tab w:val="left" w:pos="284"/>
        </w:tabs>
        <w:spacing w:after="0" w:line="240" w:lineRule="auto"/>
        <w:jc w:val="right"/>
        <w:rPr>
          <w:rFonts w:ascii="Times New Roman" w:eastAsia="Calibri" w:hAnsi="Times New Roman" w:cs="Times New Roman"/>
          <w:sz w:val="20"/>
          <w:szCs w:val="28"/>
          <w:lang w:eastAsia="ru-RU"/>
        </w:rPr>
      </w:pPr>
      <w:r w:rsidRPr="00FD1B87">
        <w:rPr>
          <w:rFonts w:ascii="Times New Roman" w:eastAsia="Calibri" w:hAnsi="Times New Roman" w:cs="Times New Roman"/>
          <w:sz w:val="20"/>
          <w:szCs w:val="28"/>
          <w:lang w:eastAsia="ru-RU"/>
        </w:rPr>
        <w:t xml:space="preserve">размещения вывески»  </w:t>
      </w:r>
    </w:p>
    <w:p w:rsidR="00FD1B87" w:rsidRPr="00FD1B87" w:rsidRDefault="00FD1B87" w:rsidP="00FD1B87">
      <w:pPr>
        <w:shd w:val="clear" w:color="auto" w:fill="FFFFFF"/>
        <w:spacing w:after="0" w:line="240" w:lineRule="auto"/>
        <w:ind w:firstLine="567"/>
        <w:jc w:val="both"/>
        <w:textAlignment w:val="baseline"/>
        <w:rPr>
          <w:rFonts w:ascii="Times New Roman" w:eastAsia="Times New Roman" w:hAnsi="Times New Roman" w:cs="Times New Roman"/>
          <w:color w:val="FF0000"/>
          <w:sz w:val="28"/>
          <w:szCs w:val="28"/>
          <w:lang w:eastAsia="ru-RU"/>
        </w:rPr>
      </w:pPr>
    </w:p>
    <w:p w:rsidR="00FD1B87" w:rsidRPr="00FD1B87" w:rsidRDefault="00FD1B87" w:rsidP="00FD1B87">
      <w:pPr>
        <w:shd w:val="clear" w:color="auto" w:fill="FFFFFF"/>
        <w:spacing w:after="0" w:line="240" w:lineRule="auto"/>
        <w:ind w:firstLine="567"/>
        <w:jc w:val="both"/>
        <w:textAlignment w:val="baseline"/>
        <w:rPr>
          <w:rFonts w:ascii="Times New Roman" w:eastAsia="Times New Roman" w:hAnsi="Times New Roman" w:cs="Times New Roman"/>
          <w:color w:val="FF0000"/>
          <w:sz w:val="28"/>
          <w:szCs w:val="28"/>
          <w:lang w:eastAsia="ru-RU"/>
        </w:rPr>
      </w:pPr>
    </w:p>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УВЕДОМЛЕНИЕ О СОГЛАСОВАНИИ</w:t>
      </w:r>
    </w:p>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установки информационной вывески, дизайн-проекта</w:t>
      </w:r>
    </w:p>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размещения вывески</w:t>
      </w:r>
    </w:p>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________ от ______________</w:t>
      </w:r>
    </w:p>
    <w:p w:rsidR="00FD1B87" w:rsidRPr="00FD1B87" w:rsidRDefault="00FD1B87" w:rsidP="00FD1B87">
      <w:pPr>
        <w:autoSpaceDE w:val="0"/>
        <w:autoSpaceDN w:val="0"/>
        <w:adjustRightInd w:val="0"/>
        <w:spacing w:after="0" w:line="240" w:lineRule="auto"/>
        <w:outlineLvl w:val="0"/>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Получатель согласования: _________________________</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Тип вывески: _____________________________________</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Адрес размещения: ________________________________</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Дата начала размещения: __________________________</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Дата окончания размещения: _______________________</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Дополнительная информация:</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03"/>
        <w:gridCol w:w="419"/>
        <w:gridCol w:w="1619"/>
        <w:gridCol w:w="404"/>
        <w:gridCol w:w="4126"/>
      </w:tblGrid>
      <w:tr w:rsidR="00FD1B87" w:rsidRPr="00FD1B87" w:rsidTr="00FD1B87">
        <w:tc>
          <w:tcPr>
            <w:tcW w:w="2503" w:type="dxa"/>
            <w:tcBorders>
              <w:bottom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19" w:type="dxa"/>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1619" w:type="dxa"/>
            <w:tcBorders>
              <w:bottom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04" w:type="dxa"/>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126" w:type="dxa"/>
            <w:tcBorders>
              <w:bottom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r w:rsidR="00FD1B87" w:rsidRPr="00FD1B87" w:rsidTr="00FD1B87">
        <w:tc>
          <w:tcPr>
            <w:tcW w:w="2503" w:type="dxa"/>
            <w:tcBorders>
              <w:top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(должность)</w:t>
            </w:r>
          </w:p>
        </w:tc>
        <w:tc>
          <w:tcPr>
            <w:tcW w:w="419" w:type="dxa"/>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1619" w:type="dxa"/>
            <w:tcBorders>
              <w:top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(подпись)</w:t>
            </w:r>
          </w:p>
        </w:tc>
        <w:tc>
          <w:tcPr>
            <w:tcW w:w="404" w:type="dxa"/>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126" w:type="dxa"/>
            <w:tcBorders>
              <w:top w:val="single" w:sz="4" w:space="0" w:color="auto"/>
            </w:tcBorders>
          </w:tcPr>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(фамилия, имя, отчество</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(последнее - при наличии))</w:t>
            </w:r>
          </w:p>
        </w:tc>
      </w:tr>
    </w:tbl>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FD1B87">
        <w:rPr>
          <w:rFonts w:ascii="Times New Roman" w:eastAsia="Times New Roman" w:hAnsi="Times New Roman" w:cs="Times New Roman"/>
          <w:bCs/>
          <w:sz w:val="20"/>
          <w:szCs w:val="20"/>
          <w:lang w:eastAsia="ru-RU"/>
        </w:rPr>
        <w:t xml:space="preserve"> </w:t>
      </w: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FD1B87">
        <w:rPr>
          <w:rFonts w:ascii="Times New Roman" w:eastAsia="Times New Roman" w:hAnsi="Times New Roman" w:cs="Times New Roman"/>
          <w:bCs/>
          <w:sz w:val="20"/>
          <w:szCs w:val="20"/>
          <w:lang w:eastAsia="ru-RU"/>
        </w:rPr>
        <w:t>Приложение № 5</w:t>
      </w: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FD1B87">
        <w:rPr>
          <w:rFonts w:ascii="Times New Roman" w:eastAsia="Times New Roman" w:hAnsi="Times New Roman" w:cs="Times New Roman"/>
          <w:bCs/>
          <w:sz w:val="20"/>
          <w:szCs w:val="20"/>
          <w:lang w:eastAsia="ru-RU"/>
        </w:rPr>
        <w:t xml:space="preserve">по предоставлению </w:t>
      </w:r>
      <w:r w:rsidRPr="00FD1B87">
        <w:rPr>
          <w:rFonts w:ascii="Times New Roman" w:eastAsia="Calibri" w:hAnsi="Times New Roman" w:cs="Times New Roman"/>
          <w:sz w:val="20"/>
          <w:szCs w:val="28"/>
          <w:lang w:eastAsia="ru-RU"/>
        </w:rPr>
        <w:t>муниципальной</w:t>
      </w:r>
      <w:r w:rsidRPr="00FD1B87">
        <w:rPr>
          <w:rFonts w:ascii="Times New Roman" w:eastAsia="Times New Roman" w:hAnsi="Times New Roman" w:cs="Times New Roman"/>
          <w:sz w:val="14"/>
          <w:szCs w:val="20"/>
          <w:lang w:eastAsia="ru-RU"/>
        </w:rPr>
        <w:t xml:space="preserve"> </w:t>
      </w:r>
      <w:r w:rsidRPr="00FD1B87">
        <w:rPr>
          <w:rFonts w:ascii="Times New Roman" w:eastAsia="Times New Roman" w:hAnsi="Times New Roman" w:cs="Times New Roman"/>
          <w:bCs/>
          <w:sz w:val="20"/>
          <w:szCs w:val="20"/>
          <w:lang w:eastAsia="ru-RU"/>
        </w:rPr>
        <w:t xml:space="preserve">услуги </w:t>
      </w:r>
    </w:p>
    <w:p w:rsidR="00FD1B87" w:rsidRPr="00FD1B87" w:rsidRDefault="00FD1B87" w:rsidP="00FD1B87">
      <w:pPr>
        <w:tabs>
          <w:tab w:val="left" w:pos="142"/>
          <w:tab w:val="left" w:pos="284"/>
        </w:tabs>
        <w:spacing w:after="0" w:line="240" w:lineRule="auto"/>
        <w:jc w:val="right"/>
        <w:rPr>
          <w:rFonts w:ascii="Times New Roman" w:eastAsia="Calibri" w:hAnsi="Times New Roman" w:cs="Times New Roman"/>
          <w:sz w:val="20"/>
          <w:szCs w:val="28"/>
          <w:lang w:eastAsia="ru-RU"/>
        </w:rPr>
      </w:pPr>
      <w:r w:rsidRPr="00FD1B87">
        <w:rPr>
          <w:rFonts w:ascii="Times New Roman" w:eastAsia="Times New Roman" w:hAnsi="Times New Roman" w:cs="Times New Roman"/>
          <w:bCs/>
          <w:sz w:val="14"/>
          <w:szCs w:val="20"/>
          <w:lang w:eastAsia="ru-RU"/>
        </w:rPr>
        <w:t xml:space="preserve"> </w:t>
      </w:r>
      <w:r w:rsidRPr="00FD1B87">
        <w:rPr>
          <w:rFonts w:ascii="Times New Roman" w:eastAsia="Calibri" w:hAnsi="Times New Roman" w:cs="Times New Roman"/>
          <w:sz w:val="20"/>
          <w:szCs w:val="28"/>
          <w:lang w:eastAsia="ru-RU"/>
        </w:rPr>
        <w:t xml:space="preserve">«Установка информационной вывески, согласование дизайн-проекта </w:t>
      </w:r>
    </w:p>
    <w:p w:rsidR="00FD1B87" w:rsidRPr="00FD1B87" w:rsidRDefault="00FD1B87" w:rsidP="00FD1B87">
      <w:pPr>
        <w:tabs>
          <w:tab w:val="left" w:pos="142"/>
          <w:tab w:val="left" w:pos="284"/>
        </w:tabs>
        <w:spacing w:after="0" w:line="240" w:lineRule="auto"/>
        <w:jc w:val="right"/>
        <w:rPr>
          <w:rFonts w:ascii="Times New Roman" w:eastAsia="Calibri" w:hAnsi="Times New Roman" w:cs="Times New Roman"/>
          <w:sz w:val="20"/>
          <w:szCs w:val="28"/>
          <w:lang w:eastAsia="ru-RU"/>
        </w:rPr>
      </w:pPr>
      <w:r w:rsidRPr="00FD1B87">
        <w:rPr>
          <w:rFonts w:ascii="Times New Roman" w:eastAsia="Calibri" w:hAnsi="Times New Roman" w:cs="Times New Roman"/>
          <w:sz w:val="20"/>
          <w:szCs w:val="28"/>
          <w:lang w:eastAsia="ru-RU"/>
        </w:rPr>
        <w:t xml:space="preserve">размещения вывески»  </w:t>
      </w:r>
    </w:p>
    <w:p w:rsidR="00FD1B87" w:rsidRPr="00FD1B87" w:rsidRDefault="00FD1B87" w:rsidP="00FD1B87">
      <w:pPr>
        <w:shd w:val="clear" w:color="auto" w:fill="FFFFFF"/>
        <w:spacing w:after="0" w:line="240" w:lineRule="auto"/>
        <w:ind w:firstLine="567"/>
        <w:jc w:val="both"/>
        <w:textAlignment w:val="baseline"/>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РЕШЕНИЕ</w:t>
      </w:r>
    </w:p>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об отказе в предоставлении услуги</w:t>
      </w:r>
    </w:p>
    <w:p w:rsidR="00FD1B87" w:rsidRPr="00FD1B87" w:rsidRDefault="00FD1B87" w:rsidP="00FD1B87">
      <w:pPr>
        <w:autoSpaceDE w:val="0"/>
        <w:autoSpaceDN w:val="0"/>
        <w:adjustRightInd w:val="0"/>
        <w:spacing w:after="0" w:line="240" w:lineRule="auto"/>
        <w:outlineLvl w:val="0"/>
        <w:rPr>
          <w:rFonts w:ascii="Times New Roman" w:eastAsia="Times New Roman" w:hAnsi="Times New Roman" w:cs="Times New Roman"/>
          <w:sz w:val="28"/>
          <w:szCs w:val="28"/>
          <w:lang w:eastAsia="ru-RU"/>
        </w:rPr>
      </w:pPr>
    </w:p>
    <w:tbl>
      <w:tblPr>
        <w:tblW w:w="5000" w:type="pct"/>
        <w:tblCellMar>
          <w:left w:w="0" w:type="dxa"/>
          <w:right w:w="0" w:type="dxa"/>
        </w:tblCellMar>
        <w:tblLook w:val="0000" w:firstRow="0" w:lastRow="0" w:firstColumn="0" w:lastColumn="0" w:noHBand="0" w:noVBand="0"/>
      </w:tblPr>
      <w:tblGrid>
        <w:gridCol w:w="5102"/>
        <w:gridCol w:w="5103"/>
      </w:tblGrid>
      <w:tr w:rsidR="00FD1B87" w:rsidRPr="00FD1B87" w:rsidTr="00FD1B87">
        <w:tc>
          <w:tcPr>
            <w:tcW w:w="5102" w:type="dxa"/>
          </w:tcPr>
          <w:p w:rsidR="00FD1B87" w:rsidRPr="00FD1B87" w:rsidRDefault="00FD1B87" w:rsidP="00FD1B87">
            <w:pPr>
              <w:autoSpaceDE w:val="0"/>
              <w:autoSpaceDN w:val="0"/>
              <w:adjustRightInd w:val="0"/>
              <w:spacing w:after="0" w:line="240" w:lineRule="auto"/>
              <w:ind w:firstLine="540"/>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от ______________</w:t>
            </w:r>
          </w:p>
        </w:tc>
        <w:tc>
          <w:tcPr>
            <w:tcW w:w="5102" w:type="dxa"/>
          </w:tcPr>
          <w:p w:rsidR="00FD1B87" w:rsidRPr="00FD1B87" w:rsidRDefault="00FD1B87" w:rsidP="00FD1B87">
            <w:pPr>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____________</w:t>
            </w:r>
          </w:p>
        </w:tc>
      </w:tr>
    </w:tbl>
    <w:p w:rsidR="00FD1B87" w:rsidRPr="00FD1B87" w:rsidRDefault="00FD1B87" w:rsidP="00FD1B87">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По результатам рассмотрения заявления от ___________ № _______ на предоставление услуги "Установка информационной вывески, согласование дизайн-проекта размещения вывески" принято решение об отказе в предоставлении услуги по следующим основаниям:</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Разъяснение причин отказа:</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Дополнительная информация:</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Вы вправе повторно обратиться в уполномоченный орган с заявлением о предоставлении услуги после устранения указанных нарушений.</w:t>
      </w:r>
    </w:p>
    <w:p w:rsidR="00FD1B87" w:rsidRPr="00FD1B87" w:rsidRDefault="00FD1B87" w:rsidP="00FD1B87">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Данный отказ может быть обжалован в досудебном порядке путем направления жалобы в уполномоченный орган, а также в судебном порядке.</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03"/>
        <w:gridCol w:w="419"/>
        <w:gridCol w:w="1619"/>
        <w:gridCol w:w="404"/>
        <w:gridCol w:w="4126"/>
      </w:tblGrid>
      <w:tr w:rsidR="00FD1B87" w:rsidRPr="00FD1B87" w:rsidTr="00FD1B87">
        <w:tc>
          <w:tcPr>
            <w:tcW w:w="2503" w:type="dxa"/>
            <w:tcBorders>
              <w:bottom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19" w:type="dxa"/>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1619" w:type="dxa"/>
            <w:tcBorders>
              <w:bottom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04" w:type="dxa"/>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126" w:type="dxa"/>
            <w:tcBorders>
              <w:bottom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r w:rsidR="00FD1B87" w:rsidRPr="00FD1B87" w:rsidTr="00FD1B87">
        <w:tc>
          <w:tcPr>
            <w:tcW w:w="2503" w:type="dxa"/>
            <w:tcBorders>
              <w:top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(должность)</w:t>
            </w:r>
          </w:p>
        </w:tc>
        <w:tc>
          <w:tcPr>
            <w:tcW w:w="419" w:type="dxa"/>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1619" w:type="dxa"/>
            <w:tcBorders>
              <w:top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(подпись)</w:t>
            </w:r>
          </w:p>
        </w:tc>
        <w:tc>
          <w:tcPr>
            <w:tcW w:w="404" w:type="dxa"/>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126" w:type="dxa"/>
            <w:tcBorders>
              <w:top w:val="single" w:sz="4" w:space="0" w:color="auto"/>
            </w:tcBorders>
          </w:tcPr>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(фамилия, имя, отчество</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(последнее - при наличии))</w:t>
            </w:r>
          </w:p>
        </w:tc>
      </w:tr>
    </w:tbl>
    <w:p w:rsidR="00FD1B87" w:rsidRPr="00FD1B87" w:rsidRDefault="00FD1B87" w:rsidP="00FD1B87">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D1B87" w:rsidRPr="00FD1B87" w:rsidRDefault="00FD1B87" w:rsidP="00FD1B87">
      <w:pPr>
        <w:shd w:val="clear" w:color="auto" w:fill="FFFFFF"/>
        <w:spacing w:after="0" w:line="240" w:lineRule="auto"/>
        <w:ind w:firstLine="567"/>
        <w:jc w:val="center"/>
        <w:textAlignment w:val="baseline"/>
        <w:rPr>
          <w:rFonts w:ascii="Times New Roman" w:eastAsia="Lucida Sans Unicode" w:hAnsi="Times New Roman" w:cs="Times New Roman"/>
          <w:sz w:val="28"/>
          <w:szCs w:val="28"/>
          <w:lang w:eastAsia="hi-IN" w:bidi="hi-IN"/>
        </w:rPr>
      </w:pPr>
    </w:p>
    <w:p w:rsidR="00FD1B87" w:rsidRPr="00FD1B87" w:rsidRDefault="00FD1B87" w:rsidP="00FD1B87">
      <w:pPr>
        <w:shd w:val="clear" w:color="auto" w:fill="FFFFFF"/>
        <w:spacing w:after="0" w:line="240" w:lineRule="auto"/>
        <w:ind w:firstLine="567"/>
        <w:jc w:val="center"/>
        <w:textAlignment w:val="baseline"/>
        <w:rPr>
          <w:rFonts w:ascii="Times New Roman" w:eastAsia="Lucida Sans Unicode" w:hAnsi="Times New Roman" w:cs="Times New Roman"/>
          <w:sz w:val="28"/>
          <w:szCs w:val="28"/>
          <w:lang w:eastAsia="hi-IN" w:bidi="hi-IN"/>
        </w:rPr>
      </w:pPr>
    </w:p>
    <w:p w:rsidR="00FD1B87" w:rsidRPr="00FD1B87" w:rsidRDefault="00FD1B87" w:rsidP="00FD1B87">
      <w:pPr>
        <w:shd w:val="clear" w:color="auto" w:fill="FFFFFF"/>
        <w:spacing w:after="0" w:line="240" w:lineRule="auto"/>
        <w:ind w:firstLine="567"/>
        <w:jc w:val="center"/>
        <w:textAlignment w:val="baseline"/>
        <w:rPr>
          <w:rFonts w:ascii="Times New Roman" w:eastAsia="Lucida Sans Unicode" w:hAnsi="Times New Roman" w:cs="Times New Roman"/>
          <w:sz w:val="28"/>
          <w:szCs w:val="28"/>
          <w:lang w:eastAsia="hi-IN" w:bidi="hi-IN"/>
        </w:rPr>
      </w:pPr>
    </w:p>
    <w:p w:rsidR="00FD1B87" w:rsidRPr="00FD1B87" w:rsidRDefault="00FD1B87" w:rsidP="00FD1B87">
      <w:pPr>
        <w:shd w:val="clear" w:color="auto" w:fill="FFFFFF"/>
        <w:spacing w:after="0" w:line="240" w:lineRule="auto"/>
        <w:ind w:firstLine="567"/>
        <w:jc w:val="center"/>
        <w:textAlignment w:val="baseline"/>
        <w:rPr>
          <w:rFonts w:ascii="Times New Roman" w:eastAsia="Lucida Sans Unicode" w:hAnsi="Times New Roman" w:cs="Times New Roman"/>
          <w:sz w:val="28"/>
          <w:szCs w:val="28"/>
          <w:lang w:eastAsia="hi-IN" w:bidi="hi-IN"/>
        </w:rPr>
      </w:pPr>
    </w:p>
    <w:p w:rsidR="00FD1B87" w:rsidRPr="00FD1B87" w:rsidRDefault="00FD1B87" w:rsidP="00FD1B87">
      <w:pPr>
        <w:shd w:val="clear" w:color="auto" w:fill="FFFFFF"/>
        <w:spacing w:after="0" w:line="240" w:lineRule="auto"/>
        <w:ind w:firstLine="567"/>
        <w:jc w:val="center"/>
        <w:textAlignment w:val="baseline"/>
        <w:rPr>
          <w:rFonts w:ascii="Times New Roman" w:eastAsia="Lucida Sans Unicode" w:hAnsi="Times New Roman" w:cs="Times New Roman"/>
          <w:sz w:val="28"/>
          <w:szCs w:val="28"/>
          <w:lang w:eastAsia="hi-IN" w:bidi="hi-IN"/>
        </w:rPr>
      </w:pPr>
    </w:p>
    <w:p w:rsidR="00FD1B87" w:rsidRPr="00FD1B87" w:rsidRDefault="00FD1B87" w:rsidP="00FD1B87">
      <w:pPr>
        <w:shd w:val="clear" w:color="auto" w:fill="FFFFFF"/>
        <w:spacing w:after="0" w:line="240" w:lineRule="auto"/>
        <w:ind w:firstLine="567"/>
        <w:jc w:val="center"/>
        <w:textAlignment w:val="baseline"/>
        <w:rPr>
          <w:rFonts w:ascii="Times New Roman" w:eastAsia="Lucida Sans Unicode" w:hAnsi="Times New Roman" w:cs="Times New Roman"/>
          <w:sz w:val="28"/>
          <w:szCs w:val="28"/>
          <w:lang w:eastAsia="hi-IN" w:bidi="hi-IN"/>
        </w:rPr>
      </w:pPr>
    </w:p>
    <w:p w:rsidR="00FD1B87" w:rsidRPr="00FD1B87" w:rsidRDefault="00FD1B87" w:rsidP="00FD1B87">
      <w:pPr>
        <w:shd w:val="clear" w:color="auto" w:fill="FFFFFF"/>
        <w:spacing w:after="0" w:line="240" w:lineRule="auto"/>
        <w:ind w:firstLine="567"/>
        <w:jc w:val="center"/>
        <w:textAlignment w:val="baseline"/>
        <w:rPr>
          <w:rFonts w:ascii="Times New Roman" w:eastAsia="Lucida Sans Unicode" w:hAnsi="Times New Roman" w:cs="Times New Roman"/>
          <w:sz w:val="28"/>
          <w:szCs w:val="28"/>
          <w:lang w:eastAsia="hi-IN" w:bidi="hi-IN"/>
        </w:rPr>
      </w:pPr>
    </w:p>
    <w:p w:rsidR="00FD1B87" w:rsidRPr="00FD1B87" w:rsidRDefault="00FD1B87" w:rsidP="00FD1B87">
      <w:pPr>
        <w:shd w:val="clear" w:color="auto" w:fill="FFFFFF"/>
        <w:spacing w:after="0" w:line="240" w:lineRule="auto"/>
        <w:ind w:firstLine="567"/>
        <w:jc w:val="center"/>
        <w:textAlignment w:val="baseline"/>
        <w:rPr>
          <w:rFonts w:ascii="Times New Roman" w:eastAsia="Lucida Sans Unicode" w:hAnsi="Times New Roman" w:cs="Times New Roman"/>
          <w:sz w:val="28"/>
          <w:szCs w:val="28"/>
          <w:lang w:eastAsia="hi-IN" w:bidi="hi-IN"/>
        </w:rPr>
      </w:pPr>
    </w:p>
    <w:p w:rsidR="00FD1B87" w:rsidRPr="00FD1B87" w:rsidRDefault="00FD1B87" w:rsidP="00FD1B87">
      <w:pPr>
        <w:shd w:val="clear" w:color="auto" w:fill="FFFFFF"/>
        <w:spacing w:after="0" w:line="240" w:lineRule="auto"/>
        <w:ind w:firstLine="567"/>
        <w:jc w:val="center"/>
        <w:textAlignment w:val="baseline"/>
        <w:rPr>
          <w:rFonts w:ascii="Times New Roman" w:eastAsia="Lucida Sans Unicode" w:hAnsi="Times New Roman" w:cs="Times New Roman"/>
          <w:sz w:val="28"/>
          <w:szCs w:val="28"/>
          <w:lang w:eastAsia="hi-IN" w:bidi="hi-IN"/>
        </w:rPr>
      </w:pPr>
    </w:p>
    <w:p w:rsidR="00FD1B87" w:rsidRPr="00FD1B87" w:rsidRDefault="00FD1B87" w:rsidP="00FD1B87">
      <w:pPr>
        <w:shd w:val="clear" w:color="auto" w:fill="FFFFFF"/>
        <w:spacing w:after="0" w:line="240" w:lineRule="auto"/>
        <w:ind w:firstLine="567"/>
        <w:jc w:val="center"/>
        <w:textAlignment w:val="baseline"/>
        <w:rPr>
          <w:rFonts w:ascii="Times New Roman" w:eastAsia="Lucida Sans Unicode" w:hAnsi="Times New Roman" w:cs="Times New Roman"/>
          <w:sz w:val="28"/>
          <w:szCs w:val="28"/>
          <w:lang w:eastAsia="hi-IN" w:bidi="hi-IN"/>
        </w:rPr>
      </w:pPr>
    </w:p>
    <w:p w:rsidR="00FD1B87" w:rsidRPr="00FD1B87" w:rsidRDefault="00FD1B87" w:rsidP="00FD1B87">
      <w:pPr>
        <w:shd w:val="clear" w:color="auto" w:fill="FFFFFF"/>
        <w:spacing w:after="0" w:line="240" w:lineRule="auto"/>
        <w:ind w:firstLine="567"/>
        <w:jc w:val="center"/>
        <w:textAlignment w:val="baseline"/>
        <w:rPr>
          <w:rFonts w:ascii="Times New Roman" w:eastAsia="Lucida Sans Unicode" w:hAnsi="Times New Roman" w:cs="Times New Roman"/>
          <w:sz w:val="28"/>
          <w:szCs w:val="28"/>
          <w:lang w:eastAsia="hi-IN" w:bidi="hi-IN"/>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FD1B87">
        <w:rPr>
          <w:rFonts w:ascii="Times New Roman" w:eastAsia="Times New Roman" w:hAnsi="Times New Roman" w:cs="Times New Roman"/>
          <w:bCs/>
          <w:sz w:val="20"/>
          <w:szCs w:val="20"/>
          <w:lang w:eastAsia="ru-RU"/>
        </w:rPr>
        <w:t>Приложение № 6</w:t>
      </w: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FD1B87">
        <w:rPr>
          <w:rFonts w:ascii="Times New Roman" w:eastAsia="Times New Roman" w:hAnsi="Times New Roman" w:cs="Times New Roman"/>
          <w:bCs/>
          <w:sz w:val="20"/>
          <w:szCs w:val="20"/>
          <w:lang w:eastAsia="ru-RU"/>
        </w:rPr>
        <w:t xml:space="preserve">по предоставлению </w:t>
      </w:r>
      <w:r w:rsidRPr="00FD1B87">
        <w:rPr>
          <w:rFonts w:ascii="Times New Roman" w:eastAsia="Calibri" w:hAnsi="Times New Roman" w:cs="Times New Roman"/>
          <w:sz w:val="20"/>
          <w:szCs w:val="28"/>
          <w:lang w:eastAsia="ru-RU"/>
        </w:rPr>
        <w:t>муниципальной</w:t>
      </w:r>
      <w:r w:rsidRPr="00FD1B87">
        <w:rPr>
          <w:rFonts w:ascii="Times New Roman" w:eastAsia="Times New Roman" w:hAnsi="Times New Roman" w:cs="Times New Roman"/>
          <w:sz w:val="14"/>
          <w:szCs w:val="20"/>
          <w:lang w:eastAsia="ru-RU"/>
        </w:rPr>
        <w:t xml:space="preserve"> </w:t>
      </w:r>
      <w:r w:rsidRPr="00FD1B87">
        <w:rPr>
          <w:rFonts w:ascii="Times New Roman" w:eastAsia="Times New Roman" w:hAnsi="Times New Roman" w:cs="Times New Roman"/>
          <w:bCs/>
          <w:sz w:val="20"/>
          <w:szCs w:val="20"/>
          <w:lang w:eastAsia="ru-RU"/>
        </w:rPr>
        <w:t xml:space="preserve">услуги </w:t>
      </w:r>
    </w:p>
    <w:p w:rsidR="00FD1B87" w:rsidRPr="00FD1B87" w:rsidRDefault="00FD1B87" w:rsidP="00FD1B87">
      <w:pPr>
        <w:tabs>
          <w:tab w:val="left" w:pos="142"/>
          <w:tab w:val="left" w:pos="284"/>
        </w:tabs>
        <w:spacing w:after="0" w:line="240" w:lineRule="auto"/>
        <w:jc w:val="right"/>
        <w:rPr>
          <w:rFonts w:ascii="Times New Roman" w:eastAsia="Calibri" w:hAnsi="Times New Roman" w:cs="Times New Roman"/>
          <w:sz w:val="20"/>
          <w:szCs w:val="28"/>
          <w:lang w:eastAsia="ru-RU"/>
        </w:rPr>
      </w:pPr>
      <w:r w:rsidRPr="00FD1B87">
        <w:rPr>
          <w:rFonts w:ascii="Times New Roman" w:eastAsia="Times New Roman" w:hAnsi="Times New Roman" w:cs="Times New Roman"/>
          <w:bCs/>
          <w:sz w:val="14"/>
          <w:szCs w:val="20"/>
          <w:lang w:eastAsia="ru-RU"/>
        </w:rPr>
        <w:t xml:space="preserve"> </w:t>
      </w:r>
      <w:r w:rsidRPr="00FD1B87">
        <w:rPr>
          <w:rFonts w:ascii="Times New Roman" w:eastAsia="Calibri" w:hAnsi="Times New Roman" w:cs="Times New Roman"/>
          <w:sz w:val="20"/>
          <w:szCs w:val="28"/>
          <w:lang w:eastAsia="ru-RU"/>
        </w:rPr>
        <w:t xml:space="preserve">«Установка информационной вывески, согласование дизайн-проекта </w:t>
      </w:r>
    </w:p>
    <w:p w:rsidR="00FD1B87" w:rsidRPr="00FD1B87" w:rsidRDefault="00FD1B87" w:rsidP="00FD1B87">
      <w:pPr>
        <w:tabs>
          <w:tab w:val="left" w:pos="142"/>
          <w:tab w:val="left" w:pos="284"/>
        </w:tabs>
        <w:spacing w:after="0" w:line="240" w:lineRule="auto"/>
        <w:jc w:val="right"/>
        <w:rPr>
          <w:rFonts w:ascii="Times New Roman" w:eastAsia="Calibri" w:hAnsi="Times New Roman" w:cs="Times New Roman"/>
          <w:sz w:val="20"/>
          <w:szCs w:val="28"/>
          <w:lang w:eastAsia="ru-RU"/>
        </w:rPr>
      </w:pPr>
      <w:r w:rsidRPr="00FD1B87">
        <w:rPr>
          <w:rFonts w:ascii="Times New Roman" w:eastAsia="Calibri" w:hAnsi="Times New Roman" w:cs="Times New Roman"/>
          <w:sz w:val="20"/>
          <w:szCs w:val="28"/>
          <w:lang w:eastAsia="ru-RU"/>
        </w:rPr>
        <w:t xml:space="preserve">размещения вывески» </w:t>
      </w:r>
    </w:p>
    <w:p w:rsidR="00FD1B87" w:rsidRPr="00FD1B87" w:rsidRDefault="00FD1B87" w:rsidP="00FD1B87">
      <w:pPr>
        <w:tabs>
          <w:tab w:val="left" w:pos="142"/>
          <w:tab w:val="left" w:pos="284"/>
        </w:tabs>
        <w:spacing w:after="0" w:line="240" w:lineRule="auto"/>
        <w:jc w:val="right"/>
        <w:rPr>
          <w:rFonts w:ascii="Times New Roman" w:eastAsia="Calibri" w:hAnsi="Times New Roman" w:cs="Times New Roman"/>
          <w:sz w:val="20"/>
          <w:szCs w:val="28"/>
          <w:lang w:eastAsia="ru-RU"/>
        </w:rPr>
      </w:pPr>
    </w:p>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РЕШЕНИЕ</w:t>
      </w:r>
    </w:p>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об отказе в приеме документов, необходимых</w:t>
      </w:r>
    </w:p>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для предоставления услуги</w:t>
      </w:r>
    </w:p>
    <w:p w:rsidR="00FD1B87" w:rsidRPr="00FD1B87" w:rsidRDefault="00FD1B87" w:rsidP="00FD1B87">
      <w:pPr>
        <w:autoSpaceDE w:val="0"/>
        <w:autoSpaceDN w:val="0"/>
        <w:adjustRightInd w:val="0"/>
        <w:spacing w:after="0" w:line="240" w:lineRule="auto"/>
        <w:outlineLvl w:val="0"/>
        <w:rPr>
          <w:rFonts w:ascii="Times New Roman" w:eastAsia="Times New Roman" w:hAnsi="Times New Roman" w:cs="Times New Roman"/>
          <w:sz w:val="28"/>
          <w:szCs w:val="28"/>
          <w:lang w:eastAsia="ru-RU"/>
        </w:rPr>
      </w:pPr>
    </w:p>
    <w:tbl>
      <w:tblPr>
        <w:tblW w:w="5000" w:type="pct"/>
        <w:tblCellMar>
          <w:left w:w="0" w:type="dxa"/>
          <w:right w:w="0" w:type="dxa"/>
        </w:tblCellMar>
        <w:tblLook w:val="0000" w:firstRow="0" w:lastRow="0" w:firstColumn="0" w:lastColumn="0" w:noHBand="0" w:noVBand="0"/>
      </w:tblPr>
      <w:tblGrid>
        <w:gridCol w:w="5102"/>
        <w:gridCol w:w="5103"/>
      </w:tblGrid>
      <w:tr w:rsidR="00FD1B87" w:rsidRPr="00FD1B87" w:rsidTr="00FD1B87">
        <w:tc>
          <w:tcPr>
            <w:tcW w:w="5102" w:type="dxa"/>
          </w:tcPr>
          <w:p w:rsidR="00FD1B87" w:rsidRPr="00FD1B87" w:rsidRDefault="00FD1B87" w:rsidP="00FD1B87">
            <w:pPr>
              <w:autoSpaceDE w:val="0"/>
              <w:autoSpaceDN w:val="0"/>
              <w:adjustRightInd w:val="0"/>
              <w:spacing w:after="0" w:line="240" w:lineRule="auto"/>
              <w:ind w:firstLine="540"/>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от ______________</w:t>
            </w:r>
          </w:p>
        </w:tc>
        <w:tc>
          <w:tcPr>
            <w:tcW w:w="5102" w:type="dxa"/>
          </w:tcPr>
          <w:p w:rsidR="00FD1B87" w:rsidRPr="00FD1B87" w:rsidRDefault="00FD1B87" w:rsidP="00FD1B87">
            <w:pPr>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____________</w:t>
            </w:r>
          </w:p>
        </w:tc>
      </w:tr>
    </w:tbl>
    <w:p w:rsidR="00FD1B87" w:rsidRPr="00FD1B87" w:rsidRDefault="00FD1B87" w:rsidP="00FD1B87">
      <w:pPr>
        <w:autoSpaceDE w:val="0"/>
        <w:autoSpaceDN w:val="0"/>
        <w:adjustRightInd w:val="0"/>
        <w:spacing w:before="200"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По результатам рассмотрения заявления от ____________ № _______ на предоставление услуги "Установка информационной вывески, согласование дизайн-проекта размещения вывески" принято решение об отказе в приеме документов, необходимых для предоставления услуги, по следующим основаниям:</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Дополнительная информация:</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Вы вправе повторно обратиться в уполномоченный орган с заявлением о предоставлении услуги после устранения указанных нарушений.</w:t>
      </w:r>
    </w:p>
    <w:p w:rsidR="00FD1B87" w:rsidRPr="00FD1B87" w:rsidRDefault="00FD1B87" w:rsidP="00FD1B87">
      <w:pPr>
        <w:autoSpaceDE w:val="0"/>
        <w:autoSpaceDN w:val="0"/>
        <w:adjustRightInd w:val="0"/>
        <w:spacing w:before="200"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Данный отказ может быть обжалован в досудебном порядке путем направления жалобы в уполномоченный орган, а также в судебном порядке.</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03"/>
        <w:gridCol w:w="419"/>
        <w:gridCol w:w="1619"/>
        <w:gridCol w:w="404"/>
        <w:gridCol w:w="4126"/>
      </w:tblGrid>
      <w:tr w:rsidR="00FD1B87" w:rsidRPr="00FD1B87" w:rsidTr="00FD1B87">
        <w:tc>
          <w:tcPr>
            <w:tcW w:w="2503" w:type="dxa"/>
            <w:tcBorders>
              <w:bottom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19" w:type="dxa"/>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1619" w:type="dxa"/>
            <w:tcBorders>
              <w:bottom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04" w:type="dxa"/>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126" w:type="dxa"/>
            <w:tcBorders>
              <w:bottom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r w:rsidR="00FD1B87" w:rsidRPr="00FD1B87" w:rsidTr="00FD1B87">
        <w:tc>
          <w:tcPr>
            <w:tcW w:w="2503" w:type="dxa"/>
            <w:tcBorders>
              <w:top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(должность)</w:t>
            </w:r>
          </w:p>
        </w:tc>
        <w:tc>
          <w:tcPr>
            <w:tcW w:w="419" w:type="dxa"/>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1619" w:type="dxa"/>
            <w:tcBorders>
              <w:top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(подпись)</w:t>
            </w:r>
          </w:p>
        </w:tc>
        <w:tc>
          <w:tcPr>
            <w:tcW w:w="404" w:type="dxa"/>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126" w:type="dxa"/>
            <w:tcBorders>
              <w:top w:val="single" w:sz="4" w:space="0" w:color="auto"/>
            </w:tcBorders>
          </w:tcPr>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(фамилия, имя, отчество</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(последнее - при наличии)</w:t>
            </w:r>
          </w:p>
        </w:tc>
      </w:tr>
    </w:tbl>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p w:rsidR="00FD1B87" w:rsidRPr="00FD1B87" w:rsidRDefault="00FD1B87" w:rsidP="00FD1B87">
      <w:pPr>
        <w:tabs>
          <w:tab w:val="left" w:pos="142"/>
          <w:tab w:val="left" w:pos="284"/>
        </w:tabs>
        <w:spacing w:after="0" w:line="240" w:lineRule="auto"/>
        <w:jc w:val="right"/>
        <w:rPr>
          <w:rFonts w:ascii="Times New Roman" w:eastAsia="Calibri" w:hAnsi="Times New Roman" w:cs="Times New Roman"/>
          <w:sz w:val="28"/>
          <w:szCs w:val="28"/>
          <w:lang w:eastAsia="ru-RU"/>
        </w:rPr>
      </w:pPr>
      <w:r w:rsidRPr="00FD1B87">
        <w:rPr>
          <w:rFonts w:ascii="Times New Roman" w:eastAsia="Calibri" w:hAnsi="Times New Roman" w:cs="Times New Roman"/>
          <w:sz w:val="28"/>
          <w:szCs w:val="28"/>
          <w:lang w:eastAsia="ru-RU"/>
        </w:rPr>
        <w:t xml:space="preserve"> </w:t>
      </w:r>
    </w:p>
    <w:p w:rsidR="00FD1B87" w:rsidRPr="00FD1B87" w:rsidRDefault="00FD1B87" w:rsidP="00FD1B87">
      <w:pPr>
        <w:shd w:val="clear" w:color="auto" w:fill="FFFFFF"/>
        <w:spacing w:after="0" w:line="240" w:lineRule="auto"/>
        <w:ind w:firstLine="567"/>
        <w:jc w:val="center"/>
        <w:textAlignment w:val="baseline"/>
        <w:rPr>
          <w:rFonts w:ascii="Times New Roman" w:eastAsia="Lucida Sans Unicode" w:hAnsi="Times New Roman" w:cs="Times New Roman"/>
          <w:sz w:val="28"/>
          <w:szCs w:val="28"/>
          <w:lang w:eastAsia="hi-IN" w:bidi="hi-IN"/>
        </w:rPr>
      </w:pPr>
    </w:p>
    <w:p w:rsidR="00C84E22" w:rsidRDefault="00C84E22" w:rsidP="00FD1B87">
      <w:pPr>
        <w:suppressAutoHyphens/>
        <w:spacing w:after="0" w:line="240" w:lineRule="auto"/>
        <w:ind w:firstLine="567"/>
        <w:jc w:val="center"/>
      </w:pPr>
    </w:p>
    <w:sectPr w:rsidR="00C84E22" w:rsidSect="00FD1B87">
      <w:headerReference w:type="default" r:id="rId15"/>
      <w:pgSz w:w="11906" w:h="16838"/>
      <w:pgMar w:top="1134" w:right="567" w:bottom="1134" w:left="1134"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5A83" w:rsidRDefault="00995A83">
      <w:pPr>
        <w:spacing w:after="0" w:line="240" w:lineRule="auto"/>
      </w:pPr>
      <w:r>
        <w:separator/>
      </w:r>
    </w:p>
  </w:endnote>
  <w:endnote w:type="continuationSeparator" w:id="0">
    <w:p w:rsidR="00995A83" w:rsidRDefault="00995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00"/>
    <w:family w:val="roman"/>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5A83" w:rsidRDefault="00995A83">
      <w:pPr>
        <w:spacing w:after="0" w:line="240" w:lineRule="auto"/>
      </w:pPr>
      <w:r>
        <w:separator/>
      </w:r>
    </w:p>
  </w:footnote>
  <w:footnote w:type="continuationSeparator" w:id="0">
    <w:p w:rsidR="00995A83" w:rsidRDefault="00995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A0D" w:rsidRDefault="001A6A0D">
    <w:pPr>
      <w:pStyle w:val="af4"/>
    </w:pPr>
    <w:r>
      <w:fldChar w:fldCharType="begin"/>
    </w:r>
    <w:r>
      <w:instrText>PAGE   \* MERGEFORMAT</w:instrText>
    </w:r>
    <w:r>
      <w:fldChar w:fldCharType="separate"/>
    </w:r>
    <w:r w:rsidR="001B37A2" w:rsidRPr="001B37A2">
      <w:rPr>
        <w:noProof/>
        <w:lang w:val="ru-RU"/>
      </w:rPr>
      <w:t>26</w:t>
    </w:r>
    <w:r>
      <w:fldChar w:fldCharType="end"/>
    </w:r>
  </w:p>
  <w:p w:rsidR="001A6A0D" w:rsidRDefault="001A6A0D">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A0D" w:rsidRDefault="001A6A0D">
    <w:pPr>
      <w:pStyle w:val="af4"/>
    </w:pPr>
    <w:r>
      <w:fldChar w:fldCharType="begin"/>
    </w:r>
    <w:r>
      <w:instrText>PAGE   \* MERGEFORMAT</w:instrText>
    </w:r>
    <w:r>
      <w:fldChar w:fldCharType="separate"/>
    </w:r>
    <w:r w:rsidR="001B37A2" w:rsidRPr="001B37A2">
      <w:rPr>
        <w:noProof/>
        <w:lang w:val="ru-RU"/>
      </w:rPr>
      <w:t>30</w:t>
    </w:r>
    <w:r>
      <w:fldChar w:fldCharType="end"/>
    </w:r>
  </w:p>
  <w:p w:rsidR="001A6A0D" w:rsidRDefault="001A6A0D">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9BAAE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1EADC6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1E969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3B6546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C60FE0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4CEF5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E28DFC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68A4E9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A54915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A8F29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00000004"/>
    <w:name w:val="WW8Num4"/>
    <w:lvl w:ilvl="0">
      <w:start w:val="1"/>
      <w:numFmt w:val="decimal"/>
      <w:lvlText w:val="%1."/>
      <w:lvlJc w:val="left"/>
      <w:pPr>
        <w:tabs>
          <w:tab w:val="num" w:pos="0"/>
        </w:tabs>
        <w:ind w:left="675" w:hanging="675"/>
      </w:pPr>
    </w:lvl>
    <w:lvl w:ilvl="1">
      <w:start w:val="3"/>
      <w:numFmt w:val="decimal"/>
      <w:lvlText w:val="%1.%2."/>
      <w:lvlJc w:val="left"/>
      <w:pPr>
        <w:tabs>
          <w:tab w:val="num" w:pos="0"/>
        </w:tabs>
        <w:ind w:left="1074" w:hanging="720"/>
      </w:pPr>
    </w:lvl>
    <w:lvl w:ilvl="2">
      <w:start w:val="6"/>
      <w:numFmt w:val="decimal"/>
      <w:lvlText w:val="%1.%2.%3."/>
      <w:lvlJc w:val="left"/>
      <w:pPr>
        <w:tabs>
          <w:tab w:val="num" w:pos="0"/>
        </w:tabs>
        <w:ind w:left="1428" w:hanging="720"/>
      </w:pPr>
      <w:rPr>
        <w:rFonts w:ascii="Times New Roman" w:hAnsi="Times New Roman" w:cs="Times New Roman"/>
        <w:sz w:val="28"/>
        <w:szCs w:val="28"/>
      </w:rPr>
    </w:lvl>
    <w:lvl w:ilvl="3">
      <w:start w:val="1"/>
      <w:numFmt w:val="decimal"/>
      <w:lvlText w:val="%1.%2.%3.%4."/>
      <w:lvlJc w:val="left"/>
      <w:pPr>
        <w:tabs>
          <w:tab w:val="num" w:pos="0"/>
        </w:tabs>
        <w:ind w:left="2142" w:hanging="1080"/>
      </w:pPr>
    </w:lvl>
    <w:lvl w:ilvl="4">
      <w:start w:val="1"/>
      <w:numFmt w:val="decimal"/>
      <w:lvlText w:val="%1.%2.%3.%4.%5."/>
      <w:lvlJc w:val="left"/>
      <w:pPr>
        <w:tabs>
          <w:tab w:val="num" w:pos="0"/>
        </w:tabs>
        <w:ind w:left="2496" w:hanging="1080"/>
      </w:pPr>
    </w:lvl>
    <w:lvl w:ilvl="5">
      <w:start w:val="1"/>
      <w:numFmt w:val="decimal"/>
      <w:lvlText w:val="%1.%2.%3.%4.%5.%6."/>
      <w:lvlJc w:val="left"/>
      <w:pPr>
        <w:tabs>
          <w:tab w:val="num" w:pos="0"/>
        </w:tabs>
        <w:ind w:left="3210" w:hanging="1440"/>
      </w:pPr>
    </w:lvl>
    <w:lvl w:ilvl="6">
      <w:start w:val="1"/>
      <w:numFmt w:val="decimal"/>
      <w:lvlText w:val="%1.%2.%3.%4.%5.%6.%7."/>
      <w:lvlJc w:val="left"/>
      <w:pPr>
        <w:tabs>
          <w:tab w:val="num" w:pos="0"/>
        </w:tabs>
        <w:ind w:left="3924" w:hanging="1800"/>
      </w:pPr>
    </w:lvl>
    <w:lvl w:ilvl="7">
      <w:start w:val="1"/>
      <w:numFmt w:val="decimal"/>
      <w:lvlText w:val="%1.%2.%3.%4.%5.%6.%7.%8."/>
      <w:lvlJc w:val="left"/>
      <w:pPr>
        <w:tabs>
          <w:tab w:val="num" w:pos="0"/>
        </w:tabs>
        <w:ind w:left="4278" w:hanging="1800"/>
      </w:pPr>
    </w:lvl>
    <w:lvl w:ilvl="8">
      <w:start w:val="1"/>
      <w:numFmt w:val="decimal"/>
      <w:lvlText w:val="%1.%2.%3.%4.%5.%6.%7.%8.%9."/>
      <w:lvlJc w:val="left"/>
      <w:pPr>
        <w:tabs>
          <w:tab w:val="num" w:pos="0"/>
        </w:tabs>
        <w:ind w:left="4992" w:hanging="2160"/>
      </w:pPr>
    </w:lvl>
  </w:abstractNum>
  <w:abstractNum w:abstractNumId="11" w15:restartNumberingAfterBreak="0">
    <w:nsid w:val="00000005"/>
    <w:multiLevelType w:val="multilevel"/>
    <w:tmpl w:val="00000005"/>
    <w:name w:val="WW8Num5"/>
    <w:lvl w:ilvl="0">
      <w:start w:val="4"/>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15:restartNumberingAfterBreak="0">
    <w:nsid w:val="00000006"/>
    <w:multiLevelType w:val="multilevel"/>
    <w:tmpl w:val="00000006"/>
    <w:name w:val="WW8Num6"/>
    <w:lvl w:ilvl="0">
      <w:start w:val="4"/>
      <w:numFmt w:val="decimal"/>
      <w:lvlText w:val="%1)"/>
      <w:lvlJc w:val="left"/>
      <w:pPr>
        <w:tabs>
          <w:tab w:val="num" w:pos="720"/>
        </w:tabs>
        <w:ind w:left="720" w:hanging="360"/>
      </w:pPr>
      <w:rPr>
        <w:b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4"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5" w15:restartNumberingAfterBreak="0">
    <w:nsid w:val="08474E81"/>
    <w:multiLevelType w:val="hybridMultilevel"/>
    <w:tmpl w:val="F872F46C"/>
    <w:lvl w:ilvl="0" w:tplc="0419000F">
      <w:start w:val="1"/>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6" w15:restartNumberingAfterBreak="0">
    <w:nsid w:val="0D604A73"/>
    <w:multiLevelType w:val="multilevel"/>
    <w:tmpl w:val="3B8E2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2C52735"/>
    <w:multiLevelType w:val="multilevel"/>
    <w:tmpl w:val="77B84B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5876EFE"/>
    <w:multiLevelType w:val="multilevel"/>
    <w:tmpl w:val="A5728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6E011CA"/>
    <w:multiLevelType w:val="hybridMultilevel"/>
    <w:tmpl w:val="55F293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15:restartNumberingAfterBreak="0">
    <w:nsid w:val="38607B27"/>
    <w:multiLevelType w:val="multilevel"/>
    <w:tmpl w:val="C5504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1D0089A"/>
    <w:multiLevelType w:val="multilevel"/>
    <w:tmpl w:val="5EF694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4175F40"/>
    <w:multiLevelType w:val="hybridMultilevel"/>
    <w:tmpl w:val="C4CA2C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0AF18AA"/>
    <w:multiLevelType w:val="hybridMultilevel"/>
    <w:tmpl w:val="7736D646"/>
    <w:lvl w:ilvl="0" w:tplc="F0327734">
      <w:start w:val="1"/>
      <w:numFmt w:val="decimal"/>
      <w:lvlText w:val="%1)"/>
      <w:lvlJc w:val="left"/>
      <w:pPr>
        <w:ind w:left="1527" w:hanging="9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54DA6E94"/>
    <w:multiLevelType w:val="hybridMultilevel"/>
    <w:tmpl w:val="C3C049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8224E55"/>
    <w:multiLevelType w:val="multilevel"/>
    <w:tmpl w:val="A7B2E8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D1B1F8C"/>
    <w:multiLevelType w:val="multilevel"/>
    <w:tmpl w:val="E1B4494E"/>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8" w15:restartNumberingAfterBreak="0">
    <w:nsid w:val="601001A3"/>
    <w:multiLevelType w:val="hybridMultilevel"/>
    <w:tmpl w:val="1644AC68"/>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65052F6C"/>
    <w:multiLevelType w:val="multilevel"/>
    <w:tmpl w:val="323A2300"/>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0"/>
    <w:lvlOverride w:ilvl="0">
      <w:startOverride w:val="1"/>
    </w:lvlOverride>
    <w:lvlOverride w:ilvl="1">
      <w:startOverride w:val="3"/>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4"/>
  </w:num>
  <w:num w:numId="6">
    <w:abstractNumId w:val="27"/>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29"/>
  </w:num>
  <w:num w:numId="18">
    <w:abstractNumId w:val="17"/>
  </w:num>
  <w:num w:numId="19">
    <w:abstractNumId w:val="26"/>
  </w:num>
  <w:num w:numId="20">
    <w:abstractNumId w:val="22"/>
  </w:num>
  <w:num w:numId="21">
    <w:abstractNumId w:val="18"/>
  </w:num>
  <w:num w:numId="22">
    <w:abstractNumId w:val="21"/>
  </w:num>
  <w:num w:numId="23">
    <w:abstractNumId w:val="24"/>
  </w:num>
  <w:num w:numId="24">
    <w:abstractNumId w:val="16"/>
  </w:num>
  <w:num w:numId="25">
    <w:abstractNumId w:val="30"/>
  </w:num>
  <w:num w:numId="26">
    <w:abstractNumId w:val="20"/>
  </w:num>
  <w:num w:numId="27">
    <w:abstractNumId w:val="25"/>
  </w:num>
  <w:num w:numId="28">
    <w:abstractNumId w:val="19"/>
  </w:num>
  <w:num w:numId="29">
    <w:abstractNumId w:val="28"/>
  </w:num>
  <w:num w:numId="30">
    <w:abstractNumId w:val="23"/>
  </w:num>
  <w:num w:numId="31">
    <w:abstractNumId w:val="15"/>
  </w:num>
  <w:num w:numId="32">
    <w:abstractNumId w:val="13"/>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C7F"/>
    <w:rsid w:val="00017CDA"/>
    <w:rsid w:val="0005142E"/>
    <w:rsid w:val="000B5F74"/>
    <w:rsid w:val="001A6A0D"/>
    <w:rsid w:val="001B37A2"/>
    <w:rsid w:val="002022E5"/>
    <w:rsid w:val="00323678"/>
    <w:rsid w:val="00350FDA"/>
    <w:rsid w:val="00505340"/>
    <w:rsid w:val="006029EB"/>
    <w:rsid w:val="00674D48"/>
    <w:rsid w:val="008049A5"/>
    <w:rsid w:val="00900A67"/>
    <w:rsid w:val="009529EB"/>
    <w:rsid w:val="00995A83"/>
    <w:rsid w:val="00A46C7F"/>
    <w:rsid w:val="00C10D72"/>
    <w:rsid w:val="00C84E22"/>
    <w:rsid w:val="00D94C84"/>
    <w:rsid w:val="00E236E3"/>
    <w:rsid w:val="00FD1B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21FA86-1907-47AD-905B-3ED27D2AC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6C7F"/>
  </w:style>
  <w:style w:type="paragraph" w:styleId="1">
    <w:name w:val="heading 1"/>
    <w:basedOn w:val="a"/>
    <w:next w:val="a"/>
    <w:link w:val="10"/>
    <w:qFormat/>
    <w:rsid w:val="00674D48"/>
    <w:pPr>
      <w:keepNext/>
      <w:spacing w:before="240" w:after="60" w:line="240" w:lineRule="auto"/>
      <w:ind w:firstLine="567"/>
      <w:jc w:val="center"/>
      <w:outlineLvl w:val="0"/>
    </w:pPr>
    <w:rPr>
      <w:rFonts w:ascii="Arial" w:eastAsia="Times New Roman" w:hAnsi="Arial" w:cs="Times New Roman"/>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74D48"/>
    <w:rPr>
      <w:rFonts w:ascii="Arial" w:eastAsia="Times New Roman" w:hAnsi="Arial" w:cs="Times New Roman"/>
      <w:b/>
      <w:bCs/>
      <w:kern w:val="32"/>
      <w:sz w:val="32"/>
      <w:szCs w:val="32"/>
      <w:lang w:val="x-none" w:eastAsia="x-none"/>
    </w:rPr>
  </w:style>
  <w:style w:type="numbering" w:customStyle="1" w:styleId="11">
    <w:name w:val="Нет списка1"/>
    <w:next w:val="a2"/>
    <w:semiHidden/>
    <w:rsid w:val="00674D48"/>
  </w:style>
  <w:style w:type="paragraph" w:customStyle="1" w:styleId="a3">
    <w:name w:val="Таблицы (моноширинный)"/>
    <w:basedOn w:val="a"/>
    <w:next w:val="a"/>
    <w:rsid w:val="00674D48"/>
    <w:pPr>
      <w:widowControl w:val="0"/>
      <w:autoSpaceDE w:val="0"/>
      <w:autoSpaceDN w:val="0"/>
      <w:spacing w:after="0" w:line="240" w:lineRule="auto"/>
      <w:ind w:firstLine="567"/>
      <w:jc w:val="both"/>
    </w:pPr>
    <w:rPr>
      <w:rFonts w:ascii="Courier New" w:eastAsia="Times New Roman" w:hAnsi="Courier New" w:cs="Courier New"/>
      <w:sz w:val="20"/>
      <w:szCs w:val="20"/>
      <w:lang w:eastAsia="ru-RU"/>
    </w:rPr>
  </w:style>
  <w:style w:type="character" w:customStyle="1" w:styleId="a4">
    <w:name w:val="Цветовое выделение"/>
    <w:rsid w:val="00674D48"/>
    <w:rPr>
      <w:b/>
      <w:bCs/>
      <w:color w:val="26282F"/>
      <w:sz w:val="26"/>
      <w:szCs w:val="26"/>
    </w:rPr>
  </w:style>
  <w:style w:type="paragraph" w:customStyle="1" w:styleId="a5">
    <w:name w:val="Нормальный (таблица)"/>
    <w:basedOn w:val="a"/>
    <w:next w:val="a"/>
    <w:rsid w:val="00674D48"/>
    <w:pPr>
      <w:widowControl w:val="0"/>
      <w:autoSpaceDE w:val="0"/>
      <w:autoSpaceDN w:val="0"/>
      <w:adjustRightInd w:val="0"/>
      <w:spacing w:after="0" w:line="240" w:lineRule="auto"/>
      <w:ind w:firstLine="567"/>
      <w:jc w:val="both"/>
    </w:pPr>
    <w:rPr>
      <w:rFonts w:ascii="Arial" w:eastAsia="Times New Roman" w:hAnsi="Arial" w:cs="Arial"/>
      <w:sz w:val="24"/>
      <w:szCs w:val="24"/>
      <w:lang w:eastAsia="ru-RU"/>
    </w:rPr>
  </w:style>
  <w:style w:type="character" w:customStyle="1" w:styleId="a6">
    <w:name w:val="Гипертекстовая ссылка"/>
    <w:rsid w:val="00674D48"/>
    <w:rPr>
      <w:b/>
      <w:bCs/>
      <w:color w:val="106BBE"/>
      <w:sz w:val="26"/>
      <w:szCs w:val="26"/>
    </w:rPr>
  </w:style>
  <w:style w:type="paragraph" w:styleId="a7">
    <w:name w:val="Balloon Text"/>
    <w:basedOn w:val="a"/>
    <w:link w:val="a8"/>
    <w:uiPriority w:val="99"/>
    <w:semiHidden/>
    <w:rsid w:val="00674D48"/>
    <w:pPr>
      <w:spacing w:after="0" w:line="240" w:lineRule="auto"/>
      <w:ind w:firstLine="567"/>
      <w:jc w:val="center"/>
    </w:pPr>
    <w:rPr>
      <w:rFonts w:ascii="Tahoma" w:eastAsia="Times New Roman" w:hAnsi="Tahoma" w:cs="Times New Roman"/>
      <w:sz w:val="16"/>
      <w:szCs w:val="16"/>
      <w:lang w:val="x-none" w:eastAsia="x-none"/>
    </w:rPr>
  </w:style>
  <w:style w:type="character" w:customStyle="1" w:styleId="a8">
    <w:name w:val="Текст выноски Знак"/>
    <w:basedOn w:val="a0"/>
    <w:link w:val="a7"/>
    <w:uiPriority w:val="99"/>
    <w:semiHidden/>
    <w:rsid w:val="00674D48"/>
    <w:rPr>
      <w:rFonts w:ascii="Tahoma" w:eastAsia="Times New Roman" w:hAnsi="Tahoma" w:cs="Times New Roman"/>
      <w:sz w:val="16"/>
      <w:szCs w:val="16"/>
      <w:lang w:val="x-none" w:eastAsia="x-none"/>
    </w:rPr>
  </w:style>
  <w:style w:type="table" w:styleId="a9">
    <w:name w:val="Table Grid"/>
    <w:basedOn w:val="a1"/>
    <w:rsid w:val="00674D4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674D48"/>
  </w:style>
  <w:style w:type="paragraph" w:customStyle="1" w:styleId="ConsPlusNormal">
    <w:name w:val="ConsPlusNormal"/>
    <w:link w:val="ConsPlusNormal0"/>
    <w:rsid w:val="00674D48"/>
    <w:pPr>
      <w:widowControl w:val="0"/>
      <w:autoSpaceDE w:val="0"/>
      <w:autoSpaceDN w:val="0"/>
      <w:adjustRightInd w:val="0"/>
      <w:spacing w:after="0" w:line="240" w:lineRule="auto"/>
      <w:ind w:firstLine="720"/>
      <w:jc w:val="center"/>
    </w:pPr>
    <w:rPr>
      <w:rFonts w:ascii="Arial" w:eastAsia="Times New Roman" w:hAnsi="Arial" w:cs="Arial"/>
      <w:sz w:val="20"/>
      <w:szCs w:val="20"/>
      <w:lang w:eastAsia="ru-RU"/>
    </w:rPr>
  </w:style>
  <w:style w:type="character" w:styleId="aa">
    <w:name w:val="Hyperlink"/>
    <w:unhideWhenUsed/>
    <w:rsid w:val="00674D48"/>
    <w:rPr>
      <w:color w:val="0000FF"/>
      <w:u w:val="single"/>
    </w:rPr>
  </w:style>
  <w:style w:type="paragraph" w:styleId="ab">
    <w:name w:val="Normal (Web)"/>
    <w:basedOn w:val="a"/>
    <w:uiPriority w:val="99"/>
    <w:rsid w:val="00674D48"/>
    <w:pPr>
      <w:spacing w:before="100" w:beforeAutospacing="1" w:after="100" w:afterAutospacing="1" w:line="240" w:lineRule="auto"/>
      <w:ind w:firstLine="567"/>
      <w:jc w:val="center"/>
    </w:pPr>
    <w:rPr>
      <w:rFonts w:ascii="Times New Roman" w:eastAsia="Times New Roman" w:hAnsi="Times New Roman" w:cs="Times New Roman"/>
      <w:sz w:val="24"/>
      <w:szCs w:val="24"/>
      <w:lang w:eastAsia="ru-RU"/>
    </w:rPr>
  </w:style>
  <w:style w:type="character" w:styleId="ac">
    <w:name w:val="Strong"/>
    <w:uiPriority w:val="22"/>
    <w:qFormat/>
    <w:rsid w:val="00674D48"/>
    <w:rPr>
      <w:b/>
      <w:bCs/>
    </w:rPr>
  </w:style>
  <w:style w:type="paragraph" w:styleId="ad">
    <w:name w:val="No Spacing"/>
    <w:uiPriority w:val="1"/>
    <w:qFormat/>
    <w:rsid w:val="00674D48"/>
    <w:pPr>
      <w:spacing w:after="0" w:line="240" w:lineRule="auto"/>
      <w:ind w:firstLine="567"/>
      <w:jc w:val="center"/>
    </w:pPr>
    <w:rPr>
      <w:rFonts w:ascii="Calibri" w:eastAsia="Calibri" w:hAnsi="Calibri" w:cs="Times New Roman"/>
    </w:rPr>
  </w:style>
  <w:style w:type="paragraph" w:customStyle="1" w:styleId="Style7">
    <w:name w:val="Style7"/>
    <w:basedOn w:val="a"/>
    <w:rsid w:val="00674D48"/>
    <w:pPr>
      <w:widowControl w:val="0"/>
      <w:autoSpaceDE w:val="0"/>
      <w:autoSpaceDN w:val="0"/>
      <w:adjustRightInd w:val="0"/>
      <w:spacing w:after="0" w:line="269" w:lineRule="exact"/>
      <w:ind w:firstLine="710"/>
      <w:jc w:val="both"/>
    </w:pPr>
    <w:rPr>
      <w:rFonts w:ascii="Microsoft Sans Serif" w:eastAsia="Times New Roman" w:hAnsi="Microsoft Sans Serif" w:cs="Microsoft Sans Serif"/>
      <w:sz w:val="24"/>
      <w:szCs w:val="24"/>
      <w:lang w:eastAsia="ru-RU"/>
    </w:rPr>
  </w:style>
  <w:style w:type="character" w:customStyle="1" w:styleId="FontStyle47">
    <w:name w:val="Font Style47"/>
    <w:rsid w:val="00674D48"/>
    <w:rPr>
      <w:rFonts w:ascii="Times New Roman" w:hAnsi="Times New Roman" w:cs="Times New Roman"/>
      <w:sz w:val="22"/>
      <w:szCs w:val="22"/>
    </w:rPr>
  </w:style>
  <w:style w:type="character" w:customStyle="1" w:styleId="ConsPlusNormal0">
    <w:name w:val="ConsPlusNormal Знак"/>
    <w:link w:val="ConsPlusNormal"/>
    <w:locked/>
    <w:rsid w:val="00674D48"/>
    <w:rPr>
      <w:rFonts w:ascii="Arial" w:eastAsia="Times New Roman" w:hAnsi="Arial" w:cs="Arial"/>
      <w:sz w:val="20"/>
      <w:szCs w:val="20"/>
      <w:lang w:eastAsia="ru-RU"/>
    </w:rPr>
  </w:style>
  <w:style w:type="paragraph" w:customStyle="1" w:styleId="ConsTitle">
    <w:name w:val="ConsTitle"/>
    <w:uiPriority w:val="99"/>
    <w:rsid w:val="00674D48"/>
    <w:pPr>
      <w:widowControl w:val="0"/>
      <w:tabs>
        <w:tab w:val="left" w:pos="1701"/>
      </w:tabs>
      <w:autoSpaceDE w:val="0"/>
      <w:autoSpaceDN w:val="0"/>
      <w:adjustRightInd w:val="0"/>
      <w:spacing w:after="0" w:line="240" w:lineRule="auto"/>
      <w:ind w:firstLine="567"/>
      <w:jc w:val="both"/>
    </w:pPr>
    <w:rPr>
      <w:rFonts w:ascii="Times New Roman" w:eastAsia="Times New Roman" w:hAnsi="Times New Roman" w:cs="Times New Roman"/>
      <w:bCs/>
      <w:sz w:val="28"/>
      <w:szCs w:val="28"/>
      <w:lang w:eastAsia="ru-RU"/>
    </w:rPr>
  </w:style>
  <w:style w:type="paragraph" w:customStyle="1" w:styleId="ae">
    <w:name w:val="Заголовок"/>
    <w:basedOn w:val="a"/>
    <w:next w:val="af"/>
    <w:rsid w:val="00674D48"/>
    <w:pPr>
      <w:keepNext/>
      <w:suppressAutoHyphens/>
      <w:spacing w:before="240" w:after="120" w:line="240" w:lineRule="auto"/>
      <w:ind w:firstLine="567"/>
      <w:jc w:val="center"/>
    </w:pPr>
    <w:rPr>
      <w:rFonts w:ascii="Arial" w:eastAsia="Arial Unicode MS" w:hAnsi="Arial" w:cs="Tahoma"/>
      <w:sz w:val="28"/>
      <w:szCs w:val="28"/>
      <w:lang w:eastAsia="ar-SA"/>
    </w:rPr>
  </w:style>
  <w:style w:type="paragraph" w:styleId="af">
    <w:name w:val="Body Text"/>
    <w:basedOn w:val="a"/>
    <w:link w:val="af0"/>
    <w:uiPriority w:val="99"/>
    <w:unhideWhenUsed/>
    <w:rsid w:val="00674D48"/>
    <w:pPr>
      <w:spacing w:after="120" w:line="276" w:lineRule="auto"/>
      <w:ind w:firstLine="567"/>
      <w:jc w:val="center"/>
    </w:pPr>
    <w:rPr>
      <w:rFonts w:ascii="Calibri" w:eastAsia="Calibri" w:hAnsi="Calibri" w:cs="Times New Roman"/>
      <w:lang w:val="x-none"/>
    </w:rPr>
  </w:style>
  <w:style w:type="character" w:customStyle="1" w:styleId="af0">
    <w:name w:val="Основной текст Знак"/>
    <w:basedOn w:val="a0"/>
    <w:link w:val="af"/>
    <w:uiPriority w:val="99"/>
    <w:rsid w:val="00674D48"/>
    <w:rPr>
      <w:rFonts w:ascii="Calibri" w:eastAsia="Calibri" w:hAnsi="Calibri" w:cs="Times New Roman"/>
      <w:lang w:val="x-none"/>
    </w:rPr>
  </w:style>
  <w:style w:type="paragraph" w:styleId="af1">
    <w:name w:val="List Paragraph"/>
    <w:basedOn w:val="a"/>
    <w:qFormat/>
    <w:rsid w:val="00674D48"/>
    <w:pPr>
      <w:spacing w:after="200" w:line="276" w:lineRule="auto"/>
      <w:ind w:left="720" w:firstLine="567"/>
      <w:contextualSpacing/>
      <w:jc w:val="center"/>
    </w:pPr>
    <w:rPr>
      <w:rFonts w:ascii="Calibri" w:eastAsia="Times New Roman" w:hAnsi="Calibri" w:cs="Times New Roman"/>
      <w:lang w:eastAsia="ru-RU"/>
    </w:rPr>
  </w:style>
  <w:style w:type="paragraph" w:customStyle="1" w:styleId="ConsPlusTitle">
    <w:name w:val="ConsPlusTitle"/>
    <w:rsid w:val="00674D48"/>
    <w:pPr>
      <w:widowControl w:val="0"/>
      <w:autoSpaceDE w:val="0"/>
      <w:autoSpaceDN w:val="0"/>
      <w:adjustRightInd w:val="0"/>
      <w:spacing w:after="0" w:line="240" w:lineRule="auto"/>
      <w:ind w:firstLine="567"/>
      <w:jc w:val="center"/>
    </w:pPr>
    <w:rPr>
      <w:rFonts w:ascii="Times New Roman" w:eastAsia="Times New Roman" w:hAnsi="Times New Roman" w:cs="Times New Roman"/>
      <w:b/>
      <w:bCs/>
      <w:sz w:val="28"/>
      <w:szCs w:val="28"/>
      <w:lang w:eastAsia="ru-RU"/>
    </w:rPr>
  </w:style>
  <w:style w:type="paragraph" w:customStyle="1" w:styleId="ConsPlusNonformat">
    <w:name w:val="ConsPlusNonformat"/>
    <w:rsid w:val="00674D48"/>
    <w:pPr>
      <w:widowControl w:val="0"/>
      <w:autoSpaceDE w:val="0"/>
      <w:autoSpaceDN w:val="0"/>
      <w:adjustRightInd w:val="0"/>
      <w:spacing w:after="0" w:line="240" w:lineRule="auto"/>
      <w:ind w:firstLine="567"/>
      <w:jc w:val="center"/>
    </w:pPr>
    <w:rPr>
      <w:rFonts w:ascii="Courier New" w:eastAsia="Times New Roman" w:hAnsi="Courier New" w:cs="Courier New"/>
      <w:sz w:val="20"/>
      <w:szCs w:val="20"/>
      <w:lang w:eastAsia="ru-RU"/>
    </w:rPr>
  </w:style>
  <w:style w:type="paragraph" w:customStyle="1" w:styleId="12">
    <w:name w:val="нум список 1"/>
    <w:basedOn w:val="a"/>
    <w:rsid w:val="00674D48"/>
    <w:pPr>
      <w:tabs>
        <w:tab w:val="left" w:pos="360"/>
      </w:tabs>
      <w:spacing w:before="120" w:after="120" w:line="240" w:lineRule="auto"/>
      <w:ind w:firstLine="567"/>
      <w:jc w:val="both"/>
    </w:pPr>
    <w:rPr>
      <w:rFonts w:ascii="Times New Roman" w:eastAsia="Times New Roman" w:hAnsi="Times New Roman" w:cs="Times New Roman"/>
      <w:sz w:val="24"/>
      <w:szCs w:val="20"/>
      <w:lang w:eastAsia="ar-SA"/>
    </w:rPr>
  </w:style>
  <w:style w:type="paragraph" w:styleId="af2">
    <w:name w:val="Body Text Indent"/>
    <w:basedOn w:val="a"/>
    <w:link w:val="af3"/>
    <w:uiPriority w:val="99"/>
    <w:unhideWhenUsed/>
    <w:rsid w:val="00674D48"/>
    <w:pPr>
      <w:spacing w:after="120" w:line="276" w:lineRule="auto"/>
      <w:ind w:left="283" w:firstLine="567"/>
      <w:jc w:val="center"/>
    </w:pPr>
    <w:rPr>
      <w:rFonts w:ascii="Calibri" w:eastAsia="Calibri" w:hAnsi="Calibri" w:cs="Times New Roman"/>
      <w:lang w:val="x-none"/>
    </w:rPr>
  </w:style>
  <w:style w:type="character" w:customStyle="1" w:styleId="af3">
    <w:name w:val="Основной текст с отступом Знак"/>
    <w:basedOn w:val="a0"/>
    <w:link w:val="af2"/>
    <w:uiPriority w:val="99"/>
    <w:rsid w:val="00674D48"/>
    <w:rPr>
      <w:rFonts w:ascii="Calibri" w:eastAsia="Calibri" w:hAnsi="Calibri" w:cs="Times New Roman"/>
      <w:lang w:val="x-none"/>
    </w:rPr>
  </w:style>
  <w:style w:type="paragraph" w:styleId="af4">
    <w:name w:val="header"/>
    <w:basedOn w:val="a"/>
    <w:link w:val="af5"/>
    <w:uiPriority w:val="99"/>
    <w:rsid w:val="00674D48"/>
    <w:pPr>
      <w:tabs>
        <w:tab w:val="center" w:pos="4677"/>
        <w:tab w:val="right" w:pos="9355"/>
      </w:tabs>
      <w:spacing w:after="0" w:line="240" w:lineRule="auto"/>
      <w:ind w:firstLine="567"/>
      <w:jc w:val="center"/>
    </w:pPr>
    <w:rPr>
      <w:rFonts w:ascii="Times New Roman" w:eastAsia="Times New Roman" w:hAnsi="Times New Roman" w:cs="Times New Roman"/>
      <w:sz w:val="24"/>
      <w:szCs w:val="24"/>
      <w:lang w:val="x-none" w:eastAsia="x-none"/>
    </w:rPr>
  </w:style>
  <w:style w:type="character" w:customStyle="1" w:styleId="af5">
    <w:name w:val="Верхний колонтитул Знак"/>
    <w:basedOn w:val="a0"/>
    <w:link w:val="af4"/>
    <w:uiPriority w:val="99"/>
    <w:rsid w:val="00674D48"/>
    <w:rPr>
      <w:rFonts w:ascii="Times New Roman" w:eastAsia="Times New Roman" w:hAnsi="Times New Roman" w:cs="Times New Roman"/>
      <w:sz w:val="24"/>
      <w:szCs w:val="24"/>
      <w:lang w:val="x-none" w:eastAsia="x-none"/>
    </w:rPr>
  </w:style>
  <w:style w:type="paragraph" w:styleId="3">
    <w:name w:val="Body Text Indent 3"/>
    <w:basedOn w:val="a"/>
    <w:link w:val="30"/>
    <w:rsid w:val="00674D48"/>
    <w:pPr>
      <w:spacing w:after="120" w:line="276" w:lineRule="auto"/>
      <w:ind w:left="283" w:firstLine="567"/>
      <w:jc w:val="center"/>
    </w:pPr>
    <w:rPr>
      <w:rFonts w:ascii="Calibri" w:eastAsia="Calibri" w:hAnsi="Calibri" w:cs="Times New Roman"/>
      <w:sz w:val="16"/>
      <w:szCs w:val="16"/>
      <w:lang w:val="x-none"/>
    </w:rPr>
  </w:style>
  <w:style w:type="character" w:customStyle="1" w:styleId="30">
    <w:name w:val="Основной текст с отступом 3 Знак"/>
    <w:basedOn w:val="a0"/>
    <w:link w:val="3"/>
    <w:rsid w:val="00674D48"/>
    <w:rPr>
      <w:rFonts w:ascii="Calibri" w:eastAsia="Calibri" w:hAnsi="Calibri" w:cs="Times New Roman"/>
      <w:sz w:val="16"/>
      <w:szCs w:val="16"/>
      <w:lang w:val="x-none"/>
    </w:rPr>
  </w:style>
  <w:style w:type="paragraph" w:customStyle="1" w:styleId="af6">
    <w:name w:val="Прижатый влево"/>
    <w:basedOn w:val="a"/>
    <w:next w:val="a"/>
    <w:uiPriority w:val="99"/>
    <w:rsid w:val="00674D48"/>
    <w:pPr>
      <w:autoSpaceDE w:val="0"/>
      <w:autoSpaceDN w:val="0"/>
      <w:adjustRightInd w:val="0"/>
      <w:spacing w:after="0" w:line="240" w:lineRule="auto"/>
      <w:ind w:firstLine="567"/>
      <w:jc w:val="center"/>
    </w:pPr>
    <w:rPr>
      <w:rFonts w:ascii="Arial" w:eastAsia="Times New Roman" w:hAnsi="Arial" w:cs="Arial"/>
      <w:sz w:val="24"/>
      <w:szCs w:val="24"/>
      <w:lang w:eastAsia="ru-RU"/>
    </w:rPr>
  </w:style>
  <w:style w:type="paragraph" w:customStyle="1" w:styleId="af7">
    <w:name w:val="Знак Знак Знак Знак Знак Знак Знак Знак Знак Знак Знак Знак Знак"/>
    <w:basedOn w:val="a"/>
    <w:autoRedefine/>
    <w:rsid w:val="00674D48"/>
    <w:pPr>
      <w:spacing w:line="240" w:lineRule="exact"/>
      <w:ind w:firstLine="567"/>
      <w:jc w:val="center"/>
    </w:pPr>
    <w:rPr>
      <w:rFonts w:ascii="Times New Roman" w:eastAsia="SimSun" w:hAnsi="Times New Roman" w:cs="Times New Roman"/>
      <w:b/>
      <w:bCs/>
      <w:sz w:val="28"/>
      <w:szCs w:val="28"/>
      <w:lang w:val="en-US"/>
    </w:rPr>
  </w:style>
  <w:style w:type="paragraph" w:customStyle="1" w:styleId="formattext">
    <w:name w:val="formattext"/>
    <w:basedOn w:val="a"/>
    <w:rsid w:val="00674D48"/>
    <w:pPr>
      <w:spacing w:before="100" w:beforeAutospacing="1" w:after="100" w:afterAutospacing="1" w:line="240" w:lineRule="auto"/>
      <w:ind w:firstLine="567"/>
      <w:jc w:val="center"/>
    </w:pPr>
    <w:rPr>
      <w:rFonts w:ascii="Times New Roman" w:eastAsia="Times New Roman" w:hAnsi="Times New Roman" w:cs="Times New Roman"/>
      <w:sz w:val="24"/>
      <w:szCs w:val="24"/>
      <w:lang w:eastAsia="ru-RU"/>
    </w:rPr>
  </w:style>
  <w:style w:type="paragraph" w:customStyle="1" w:styleId="af8">
    <w:name w:val="Стиль"/>
    <w:rsid w:val="00674D48"/>
    <w:pPr>
      <w:widowControl w:val="0"/>
      <w:suppressAutoHyphens/>
      <w:autoSpaceDE w:val="0"/>
      <w:spacing w:after="0" w:line="240" w:lineRule="auto"/>
      <w:ind w:firstLine="720"/>
      <w:jc w:val="both"/>
    </w:pPr>
    <w:rPr>
      <w:rFonts w:ascii="Arial" w:eastAsia="Arial" w:hAnsi="Arial" w:cs="Arial"/>
      <w:sz w:val="20"/>
      <w:szCs w:val="20"/>
      <w:lang w:eastAsia="zh-CN"/>
    </w:rPr>
  </w:style>
  <w:style w:type="paragraph" w:customStyle="1" w:styleId="Default">
    <w:name w:val="Default"/>
    <w:rsid w:val="00674D4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9">
    <w:name w:val="annotation reference"/>
    <w:rsid w:val="00674D48"/>
    <w:rPr>
      <w:sz w:val="16"/>
      <w:szCs w:val="16"/>
    </w:rPr>
  </w:style>
  <w:style w:type="paragraph" w:styleId="afa">
    <w:name w:val="annotation text"/>
    <w:basedOn w:val="a"/>
    <w:link w:val="afb"/>
    <w:rsid w:val="00674D48"/>
    <w:pPr>
      <w:spacing w:after="0" w:line="240" w:lineRule="auto"/>
      <w:ind w:firstLine="567"/>
      <w:jc w:val="center"/>
    </w:pPr>
    <w:rPr>
      <w:rFonts w:ascii="Times New Roman" w:eastAsia="Times New Roman" w:hAnsi="Times New Roman" w:cs="Times New Roman"/>
      <w:sz w:val="20"/>
      <w:szCs w:val="20"/>
      <w:lang w:eastAsia="ru-RU"/>
    </w:rPr>
  </w:style>
  <w:style w:type="character" w:customStyle="1" w:styleId="afb">
    <w:name w:val="Текст примечания Знак"/>
    <w:basedOn w:val="a0"/>
    <w:link w:val="afa"/>
    <w:rsid w:val="00674D48"/>
    <w:rPr>
      <w:rFonts w:ascii="Times New Roman" w:eastAsia="Times New Roman" w:hAnsi="Times New Roman" w:cs="Times New Roman"/>
      <w:sz w:val="20"/>
      <w:szCs w:val="20"/>
      <w:lang w:eastAsia="ru-RU"/>
    </w:rPr>
  </w:style>
  <w:style w:type="paragraph" w:styleId="afc">
    <w:name w:val="annotation subject"/>
    <w:basedOn w:val="afa"/>
    <w:next w:val="afa"/>
    <w:link w:val="afd"/>
    <w:rsid w:val="00674D48"/>
    <w:rPr>
      <w:b/>
      <w:bCs/>
    </w:rPr>
  </w:style>
  <w:style w:type="character" w:customStyle="1" w:styleId="afd">
    <w:name w:val="Тема примечания Знак"/>
    <w:basedOn w:val="afb"/>
    <w:link w:val="afc"/>
    <w:rsid w:val="00674D48"/>
    <w:rPr>
      <w:rFonts w:ascii="Times New Roman" w:eastAsia="Times New Roman" w:hAnsi="Times New Roman" w:cs="Times New Roman"/>
      <w:b/>
      <w:bCs/>
      <w:sz w:val="20"/>
      <w:szCs w:val="20"/>
      <w:lang w:eastAsia="ru-RU"/>
    </w:rPr>
  </w:style>
  <w:style w:type="paragraph" w:customStyle="1" w:styleId="afe">
    <w:name w:val="Название проектного документа"/>
    <w:basedOn w:val="a"/>
    <w:rsid w:val="00674D48"/>
    <w:pPr>
      <w:widowControl w:val="0"/>
      <w:spacing w:after="0" w:line="240" w:lineRule="auto"/>
      <w:ind w:left="1701"/>
      <w:jc w:val="center"/>
    </w:pPr>
    <w:rPr>
      <w:rFonts w:ascii="Arial" w:eastAsia="Times New Roman" w:hAnsi="Arial" w:cs="Arial"/>
      <w:b/>
      <w:bCs/>
      <w:color w:val="000080"/>
      <w:sz w:val="32"/>
      <w:szCs w:val="20"/>
      <w:lang w:eastAsia="ru-RU"/>
    </w:rPr>
  </w:style>
  <w:style w:type="character" w:customStyle="1" w:styleId="fontstyle01">
    <w:name w:val="fontstyle01"/>
    <w:rsid w:val="00674D48"/>
    <w:rPr>
      <w:rFonts w:ascii="TimesNewRomanPSMT" w:hAnsi="TimesNewRomanPSMT" w:hint="default"/>
      <w:b w:val="0"/>
      <w:bCs w:val="0"/>
      <w:i w:val="0"/>
      <w:iCs w:val="0"/>
      <w:color w:val="000000"/>
      <w:sz w:val="28"/>
      <w:szCs w:val="28"/>
    </w:rPr>
  </w:style>
  <w:style w:type="paragraph" w:styleId="aff">
    <w:name w:val="footer"/>
    <w:basedOn w:val="a"/>
    <w:link w:val="aff0"/>
    <w:rsid w:val="00674D48"/>
    <w:pPr>
      <w:tabs>
        <w:tab w:val="center" w:pos="4677"/>
        <w:tab w:val="right" w:pos="9355"/>
      </w:tabs>
      <w:spacing w:after="0" w:line="240" w:lineRule="auto"/>
      <w:ind w:firstLine="567"/>
      <w:jc w:val="center"/>
    </w:pPr>
    <w:rPr>
      <w:rFonts w:ascii="Times New Roman" w:eastAsia="Times New Roman" w:hAnsi="Times New Roman" w:cs="Times New Roman"/>
      <w:sz w:val="24"/>
      <w:szCs w:val="24"/>
      <w:lang w:eastAsia="ru-RU"/>
    </w:rPr>
  </w:style>
  <w:style w:type="character" w:customStyle="1" w:styleId="aff0">
    <w:name w:val="Нижний колонтитул Знак"/>
    <w:basedOn w:val="a0"/>
    <w:link w:val="aff"/>
    <w:rsid w:val="00674D48"/>
    <w:rPr>
      <w:rFonts w:ascii="Times New Roman" w:eastAsia="Times New Roman" w:hAnsi="Times New Roman" w:cs="Times New Roman"/>
      <w:sz w:val="24"/>
      <w:szCs w:val="24"/>
      <w:lang w:eastAsia="ru-RU"/>
    </w:rPr>
  </w:style>
  <w:style w:type="numbering" w:customStyle="1" w:styleId="2">
    <w:name w:val="Нет списка2"/>
    <w:next w:val="a2"/>
    <w:semiHidden/>
    <w:rsid w:val="00FD1B87"/>
  </w:style>
  <w:style w:type="table" w:customStyle="1" w:styleId="13">
    <w:name w:val="Сетка таблицы1"/>
    <w:basedOn w:val="a1"/>
    <w:next w:val="a9"/>
    <w:rsid w:val="00FD1B87"/>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FD1B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9E89AAB0FD1A9BBB11134009C3227FCE53C937EAAAAF9618AB29B9236EFDAC595A33BB2E8En8E7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C41BFD9850AE5218D3FC8BE89F902AD9AEB6BAF5545BC0B3D97D83323E7EDAFCFD7D71BDFCDD14B7EB62C1BF4DF026CB6D94F8C3E41D27B2eAjB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063D3DC2A250A950EF0958D1A83B4ABB1B5FCEBE6274EEF18DD7DEABFB77780CE8618E79D28616CF49C89BA7E2C744692D186DBA92D3A455535E526Q2d2N"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90B8A6F2E896870DBA0871686E2D1718CD36C7212840BB39736485D9C549229BBC83FA5D9E8A7D5668E699EC86E973579AA86A96A868EB73D949AAA8UDc4N"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BEC07D-B2DD-43DC-9029-8CD0205D9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9686</Words>
  <Characters>55211</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2025-07-22T12:05:00Z</cp:lastPrinted>
  <dcterms:created xsi:type="dcterms:W3CDTF">2023-11-01T09:01:00Z</dcterms:created>
  <dcterms:modified xsi:type="dcterms:W3CDTF">2025-07-22T12:05:00Z</dcterms:modified>
</cp:coreProperties>
</file>